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54C" w:rsidRPr="00B07FD2" w:rsidRDefault="001F754C" w:rsidP="001F754C">
      <w:pPr>
        <w:pStyle w:val="Name"/>
        <w:jc w:val="right"/>
        <w:rPr>
          <w:rFonts w:ascii="Calibri" w:hAnsi="Calibri" w:cs="Calibri"/>
          <w:color w:val="4F6228" w:themeColor="accent3" w:themeShade="80"/>
          <w:sz w:val="36"/>
          <w:szCs w:val="36"/>
        </w:rPr>
      </w:pPr>
      <w:r w:rsidRPr="00B07FD2">
        <w:rPr>
          <w:rFonts w:ascii="Calibri" w:hAnsi="Calibri" w:cs="Calibri"/>
          <w:b w:val="0"/>
          <w:noProof/>
          <w:color w:val="4F6228" w:themeColor="accent3" w:themeShade="80"/>
          <w:sz w:val="36"/>
          <w:szCs w:val="36"/>
          <w:lang w:val="es-CO" w:eastAsia="es-CO"/>
        </w:rPr>
        <w:drawing>
          <wp:anchor distT="0" distB="0" distL="114300" distR="114300" simplePos="0" relativeHeight="251658240" behindDoc="1" locked="0" layoutInCell="1" allowOverlap="1" wp14:anchorId="0AD41537" wp14:editId="053E9F93">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282" y="0"/>
                <wp:lineTo x="0" y="0"/>
              </wp:wrapPolygon>
            </wp:wrapTight>
            <wp:docPr id="2" name="Imagen 2" descr="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printed\escudo horizontal.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B102CA" w:rsidRPr="00B07FD2">
        <w:rPr>
          <w:rFonts w:ascii="Calibri" w:hAnsi="Calibri" w:cs="Calibri"/>
          <w:color w:val="4F6228" w:themeColor="accent3" w:themeShade="80"/>
          <w:sz w:val="36"/>
          <w:szCs w:val="36"/>
        </w:rPr>
        <w:t>Preprimary Section</w:t>
      </w:r>
      <w:r w:rsidR="008D61A1" w:rsidRPr="00B07FD2">
        <w:rPr>
          <w:rFonts w:ascii="Calibri" w:hAnsi="Calibri" w:cs="Calibri"/>
          <w:color w:val="4F6228" w:themeColor="accent3" w:themeShade="80"/>
          <w:sz w:val="36"/>
          <w:szCs w:val="36"/>
        </w:rPr>
        <w:t xml:space="preserve"> </w:t>
      </w:r>
      <w:r w:rsidR="00B07FD2">
        <w:rPr>
          <w:rFonts w:ascii="Calibri" w:hAnsi="Calibri" w:cs="Calibri"/>
          <w:color w:val="4F6228" w:themeColor="accent3" w:themeShade="80"/>
          <w:sz w:val="36"/>
          <w:szCs w:val="36"/>
        </w:rPr>
        <w:t xml:space="preserve">      </w:t>
      </w:r>
      <w:r w:rsidR="00CE7C1B" w:rsidRPr="00B07FD2">
        <w:rPr>
          <w:rFonts w:ascii="Calibri" w:hAnsi="Calibri" w:cs="Calibri"/>
          <w:color w:val="4F6228" w:themeColor="accent3" w:themeShade="80"/>
          <w:sz w:val="36"/>
          <w:szCs w:val="36"/>
        </w:rPr>
        <w:t>Coordinat</w:t>
      </w:r>
      <w:r w:rsidRPr="00B07FD2">
        <w:rPr>
          <w:rFonts w:ascii="Calibri" w:hAnsi="Calibri" w:cs="Calibri"/>
          <w:color w:val="4F6228" w:themeColor="accent3" w:themeShade="80"/>
          <w:sz w:val="36"/>
          <w:szCs w:val="36"/>
        </w:rPr>
        <w:t xml:space="preserve">ion Team </w:t>
      </w:r>
    </w:p>
    <w:p w:rsidR="001F754C" w:rsidRPr="00B07FD2" w:rsidRDefault="00810747" w:rsidP="001F754C">
      <w:pPr>
        <w:pStyle w:val="Name"/>
        <w:jc w:val="right"/>
        <w:rPr>
          <w:rFonts w:ascii="Calibri" w:hAnsi="Calibri" w:cs="Calibri"/>
          <w:sz w:val="36"/>
          <w:szCs w:val="36"/>
        </w:rPr>
      </w:pPr>
      <w:r w:rsidRPr="00B07FD2">
        <w:rPr>
          <w:rFonts w:ascii="Calibri" w:hAnsi="Calibri" w:cs="Calibri"/>
          <w:sz w:val="36"/>
          <w:szCs w:val="36"/>
        </w:rPr>
        <w:t>Meeting Minutes</w:t>
      </w:r>
      <w:bookmarkStart w:id="0" w:name="_GoBack"/>
      <w:bookmarkEnd w:id="0"/>
    </w:p>
    <w:sdt>
      <w:sdtPr>
        <w:rPr>
          <w:rFonts w:ascii="Calibri" w:hAnsi="Calibri" w:cs="Calibri"/>
          <w:b/>
          <w:color w:val="FF0000"/>
          <w:sz w:val="36"/>
          <w:szCs w:val="36"/>
          <w:lang w:val="es-CO"/>
        </w:rPr>
        <w:alias w:val="Date"/>
        <w:tag w:val="Date"/>
        <w:id w:val="83643536"/>
        <w:placeholder>
          <w:docPart w:val="9886AC8D05134A7AB325014B21B5F74C"/>
        </w:placeholder>
        <w:date w:fullDate="2014-05-05T00:00:00Z">
          <w:dateFormat w:val="MMMM d, yyyy"/>
          <w:lid w:val="en-US"/>
          <w:storeMappedDataAs w:val="dateTime"/>
          <w:calendar w:val="gregorian"/>
        </w:date>
      </w:sdtPr>
      <w:sdtEndPr/>
      <w:sdtContent>
        <w:p w:rsidR="00810747" w:rsidRPr="00927CB3" w:rsidRDefault="00927CB3" w:rsidP="001F754C">
          <w:pPr>
            <w:pStyle w:val="Heading1"/>
            <w:jc w:val="right"/>
            <w:rPr>
              <w:b/>
              <w:color w:val="4F6228" w:themeColor="accent3" w:themeShade="80"/>
              <w:sz w:val="24"/>
              <w:lang w:val="es-CO"/>
            </w:rPr>
          </w:pPr>
          <w:r>
            <w:rPr>
              <w:rFonts w:ascii="Calibri" w:hAnsi="Calibri" w:cs="Calibri"/>
              <w:b/>
              <w:color w:val="FF0000"/>
              <w:sz w:val="36"/>
              <w:szCs w:val="36"/>
            </w:rPr>
            <w:t>May 5, 2014</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6"/>
        <w:gridCol w:w="6504"/>
      </w:tblGrid>
      <w:tr w:rsidR="008723BB" w:rsidRPr="00927CB3" w:rsidTr="00B102CA">
        <w:tc>
          <w:tcPr>
            <w:tcW w:w="2136" w:type="dxa"/>
            <w:tcBorders>
              <w:bottom w:val="single" w:sz="4" w:space="0" w:color="auto"/>
            </w:tcBorders>
          </w:tcPr>
          <w:p w:rsidR="008723BB" w:rsidRPr="00927CB3" w:rsidRDefault="008723BB" w:rsidP="00CC0C1E">
            <w:pPr>
              <w:tabs>
                <w:tab w:val="left" w:pos="1620"/>
              </w:tabs>
              <w:rPr>
                <w:lang w:val="es-CO"/>
              </w:rPr>
            </w:pPr>
          </w:p>
        </w:tc>
        <w:tc>
          <w:tcPr>
            <w:tcW w:w="6504" w:type="dxa"/>
            <w:tcBorders>
              <w:bottom w:val="single" w:sz="4" w:space="0" w:color="auto"/>
            </w:tcBorders>
          </w:tcPr>
          <w:p w:rsidR="008723BB" w:rsidRPr="00927CB3" w:rsidRDefault="008723BB" w:rsidP="008723BB">
            <w:pPr>
              <w:rPr>
                <w:lang w:val="es-CO"/>
              </w:rPr>
            </w:pPr>
          </w:p>
        </w:tc>
      </w:tr>
    </w:tbl>
    <w:p w:rsidR="00A0230E" w:rsidRDefault="00A0230E" w:rsidP="00A0230E">
      <w:pPr>
        <w:pStyle w:val="Heading2"/>
        <w:numPr>
          <w:ilvl w:val="0"/>
          <w:numId w:val="0"/>
        </w:numPr>
        <w:spacing w:before="0" w:after="0"/>
        <w:jc w:val="both"/>
        <w:rPr>
          <w:i/>
          <w:color w:val="4F6228" w:themeColor="accent3" w:themeShade="80"/>
          <w:sz w:val="24"/>
          <w:lang w:val="es-CO"/>
        </w:rPr>
      </w:pPr>
    </w:p>
    <w:p w:rsidR="00C9115F" w:rsidRDefault="00A0230E" w:rsidP="007D4BBA">
      <w:pPr>
        <w:pStyle w:val="Heading2"/>
        <w:numPr>
          <w:ilvl w:val="0"/>
          <w:numId w:val="0"/>
        </w:numPr>
        <w:spacing w:before="0" w:after="0"/>
        <w:jc w:val="both"/>
        <w:rPr>
          <w:i/>
          <w:color w:val="4F6228" w:themeColor="accent3" w:themeShade="80"/>
          <w:sz w:val="24"/>
          <w:lang w:val="es-CO"/>
        </w:rPr>
      </w:pPr>
      <w:r>
        <w:rPr>
          <w:i/>
          <w:color w:val="4F6228" w:themeColor="accent3" w:themeShade="80"/>
          <w:sz w:val="24"/>
          <w:lang w:val="es-CO"/>
        </w:rPr>
        <w:t>Participa</w:t>
      </w:r>
      <w:r w:rsidR="004667B2">
        <w:rPr>
          <w:i/>
          <w:color w:val="4F6228" w:themeColor="accent3" w:themeShade="80"/>
          <w:sz w:val="24"/>
          <w:lang w:val="es-CO"/>
        </w:rPr>
        <w:t>ntes:</w:t>
      </w:r>
    </w:p>
    <w:p w:rsidR="00E54402" w:rsidRDefault="00E54402" w:rsidP="007D4BBA">
      <w:pPr>
        <w:pStyle w:val="Heading2"/>
        <w:numPr>
          <w:ilvl w:val="0"/>
          <w:numId w:val="0"/>
        </w:numPr>
        <w:spacing w:before="0" w:after="0"/>
        <w:jc w:val="both"/>
        <w:rPr>
          <w:b w:val="0"/>
          <w:i/>
          <w:szCs w:val="20"/>
          <w:lang w:val="es-CO"/>
        </w:rPr>
      </w:pPr>
      <w:r>
        <w:rPr>
          <w:b w:val="0"/>
          <w:i/>
          <w:szCs w:val="20"/>
          <w:lang w:val="es-CO"/>
        </w:rPr>
        <w:t>John Wells, Rector</w:t>
      </w:r>
      <w:r>
        <w:rPr>
          <w:b w:val="0"/>
          <w:i/>
          <w:szCs w:val="20"/>
          <w:lang w:val="es-CO"/>
        </w:rPr>
        <w:tab/>
        <w:t xml:space="preserve"> </w:t>
      </w:r>
      <w:r>
        <w:rPr>
          <w:b w:val="0"/>
          <w:i/>
          <w:szCs w:val="20"/>
          <w:lang w:val="es-CO"/>
        </w:rPr>
        <w:tab/>
      </w:r>
      <w:r>
        <w:rPr>
          <w:b w:val="0"/>
          <w:i/>
          <w:szCs w:val="20"/>
          <w:lang w:val="es-CO"/>
        </w:rPr>
        <w:tab/>
      </w:r>
      <w:r>
        <w:rPr>
          <w:b w:val="0"/>
          <w:i/>
          <w:szCs w:val="20"/>
          <w:lang w:val="es-CO"/>
        </w:rPr>
        <w:tab/>
      </w:r>
      <w:r>
        <w:rPr>
          <w:b w:val="0"/>
          <w:i/>
          <w:szCs w:val="20"/>
          <w:lang w:val="es-CO"/>
        </w:rPr>
        <w:tab/>
        <w:t xml:space="preserve">            Claudia </w:t>
      </w:r>
      <w:proofErr w:type="spellStart"/>
      <w:r>
        <w:rPr>
          <w:b w:val="0"/>
          <w:i/>
          <w:szCs w:val="20"/>
          <w:lang w:val="es-CO"/>
        </w:rPr>
        <w:t>Fayad</w:t>
      </w:r>
      <w:proofErr w:type="spellEnd"/>
      <w:r>
        <w:rPr>
          <w:b w:val="0"/>
          <w:i/>
          <w:szCs w:val="20"/>
          <w:lang w:val="es-CO"/>
        </w:rPr>
        <w:t>, Jefe de Sección</w:t>
      </w:r>
      <w:r>
        <w:rPr>
          <w:b w:val="0"/>
          <w:i/>
          <w:szCs w:val="20"/>
          <w:lang w:val="es-CO"/>
        </w:rPr>
        <w:tab/>
      </w:r>
    </w:p>
    <w:p w:rsidR="00A0230E" w:rsidRPr="007D4BBA" w:rsidRDefault="004E73D9" w:rsidP="007D4BBA">
      <w:pPr>
        <w:pStyle w:val="Heading2"/>
        <w:numPr>
          <w:ilvl w:val="0"/>
          <w:numId w:val="0"/>
        </w:numPr>
        <w:spacing w:before="0" w:after="0"/>
        <w:jc w:val="both"/>
        <w:rPr>
          <w:i/>
          <w:color w:val="4F6228" w:themeColor="accent3" w:themeShade="80"/>
          <w:sz w:val="24"/>
          <w:lang w:val="es-CO"/>
        </w:rPr>
      </w:pPr>
      <w:proofErr w:type="spellStart"/>
      <w:r>
        <w:rPr>
          <w:b w:val="0"/>
          <w:i/>
          <w:szCs w:val="20"/>
          <w:lang w:val="es-CO"/>
        </w:rPr>
        <w:t>Sidey</w:t>
      </w:r>
      <w:proofErr w:type="spellEnd"/>
      <w:r>
        <w:rPr>
          <w:b w:val="0"/>
          <w:i/>
          <w:szCs w:val="20"/>
          <w:lang w:val="es-CO"/>
        </w:rPr>
        <w:t xml:space="preserve"> </w:t>
      </w:r>
      <w:proofErr w:type="spellStart"/>
      <w:r>
        <w:rPr>
          <w:b w:val="0"/>
          <w:i/>
          <w:szCs w:val="20"/>
          <w:lang w:val="es-CO"/>
        </w:rPr>
        <w:t>Viedman</w:t>
      </w:r>
      <w:proofErr w:type="spellEnd"/>
      <w:r>
        <w:rPr>
          <w:b w:val="0"/>
          <w:i/>
          <w:szCs w:val="20"/>
          <w:lang w:val="es-CO"/>
        </w:rPr>
        <w:t>, Asistente de Sección</w:t>
      </w:r>
      <w:r w:rsidR="00C57F76">
        <w:rPr>
          <w:b w:val="0"/>
          <w:i/>
          <w:szCs w:val="20"/>
          <w:lang w:val="es-CO"/>
        </w:rPr>
        <w:t xml:space="preserve">      </w:t>
      </w:r>
      <w:r w:rsidR="00C4636D">
        <w:rPr>
          <w:b w:val="0"/>
          <w:i/>
          <w:szCs w:val="20"/>
          <w:lang w:val="es-CO"/>
        </w:rPr>
        <w:t xml:space="preserve">   </w:t>
      </w:r>
      <w:r w:rsidR="00C57F76">
        <w:rPr>
          <w:b w:val="0"/>
          <w:i/>
          <w:szCs w:val="20"/>
          <w:lang w:val="es-CO"/>
        </w:rPr>
        <w:t xml:space="preserve">  </w:t>
      </w:r>
      <w:r w:rsidR="00C9115F">
        <w:rPr>
          <w:b w:val="0"/>
          <w:i/>
          <w:szCs w:val="20"/>
          <w:lang w:val="es-CO"/>
        </w:rPr>
        <w:t xml:space="preserve">   Carmen Elvira Cabal, Coordinadora de Matemática</w:t>
      </w:r>
      <w:r w:rsidR="00C57F76">
        <w:rPr>
          <w:b w:val="0"/>
          <w:i/>
          <w:szCs w:val="20"/>
          <w:lang w:val="es-CO"/>
        </w:rPr>
        <w:t xml:space="preserve">                                   </w:t>
      </w:r>
    </w:p>
    <w:p w:rsidR="00865806" w:rsidRDefault="00910553" w:rsidP="00043EC3">
      <w:pPr>
        <w:rPr>
          <w:i/>
          <w:szCs w:val="20"/>
          <w:lang w:val="es-CO"/>
        </w:rPr>
      </w:pPr>
      <w:r>
        <w:rPr>
          <w:i/>
          <w:lang w:val="es-CO"/>
        </w:rPr>
        <w:t xml:space="preserve">Ben </w:t>
      </w:r>
      <w:proofErr w:type="spellStart"/>
      <w:r>
        <w:rPr>
          <w:i/>
          <w:lang w:val="es-CO"/>
        </w:rPr>
        <w:t>Pattenden</w:t>
      </w:r>
      <w:proofErr w:type="spellEnd"/>
      <w:r w:rsidR="009C4FFC">
        <w:rPr>
          <w:i/>
          <w:lang w:val="es-CO"/>
        </w:rPr>
        <w:t>, Coordinador de Primer Grado</w:t>
      </w:r>
      <w:r w:rsidR="00174DA2">
        <w:rPr>
          <w:i/>
          <w:lang w:val="es-CO"/>
        </w:rPr>
        <w:t xml:space="preserve">     </w:t>
      </w:r>
      <w:r w:rsidR="00C4636D">
        <w:rPr>
          <w:i/>
          <w:lang w:val="es-CO"/>
        </w:rPr>
        <w:t xml:space="preserve"> </w:t>
      </w:r>
      <w:r w:rsidR="00330736">
        <w:rPr>
          <w:i/>
          <w:lang w:val="es-CO"/>
        </w:rPr>
        <w:t xml:space="preserve"> </w:t>
      </w:r>
      <w:r w:rsidR="00330736">
        <w:rPr>
          <w:i/>
          <w:szCs w:val="20"/>
          <w:lang w:val="es-CO"/>
        </w:rPr>
        <w:t>Ana María de la Torre, Coordinadora de Jardín</w:t>
      </w:r>
      <w:r w:rsidR="00330736">
        <w:rPr>
          <w:i/>
          <w:lang w:val="es-CO"/>
        </w:rPr>
        <w:t xml:space="preserve"> </w:t>
      </w:r>
    </w:p>
    <w:p w:rsidR="00B5678B" w:rsidRDefault="00B5678B" w:rsidP="00043EC3">
      <w:pPr>
        <w:rPr>
          <w:i/>
          <w:szCs w:val="20"/>
          <w:lang w:val="es-CO"/>
        </w:rPr>
      </w:pPr>
      <w:r>
        <w:rPr>
          <w:i/>
          <w:szCs w:val="20"/>
          <w:lang w:val="es-CO"/>
        </w:rPr>
        <w:t>Flor Herrera, Coordinadora de Prekinder</w:t>
      </w:r>
      <w:r w:rsidR="00C9115F">
        <w:rPr>
          <w:i/>
          <w:szCs w:val="20"/>
          <w:lang w:val="es-CO"/>
        </w:rPr>
        <w:tab/>
      </w:r>
      <w:r w:rsidR="00C9115F">
        <w:rPr>
          <w:i/>
          <w:szCs w:val="20"/>
          <w:lang w:val="es-CO"/>
        </w:rPr>
        <w:tab/>
        <w:t xml:space="preserve">            Adriana Yepes, Coordinadora de Lengua</w:t>
      </w:r>
    </w:p>
    <w:p w:rsidR="00C9115F" w:rsidRDefault="00606B3B" w:rsidP="00043EC3">
      <w:pPr>
        <w:rPr>
          <w:i/>
          <w:szCs w:val="20"/>
          <w:lang w:val="es-CO"/>
        </w:rPr>
      </w:pPr>
      <w:r>
        <w:rPr>
          <w:i/>
          <w:szCs w:val="20"/>
          <w:lang w:val="es-CO"/>
        </w:rPr>
        <w:t>María del Pilar Clavijo</w:t>
      </w:r>
      <w:r w:rsidR="00D430EC">
        <w:rPr>
          <w:i/>
          <w:szCs w:val="20"/>
          <w:lang w:val="es-CO"/>
        </w:rPr>
        <w:t xml:space="preserve">, </w:t>
      </w:r>
      <w:r>
        <w:rPr>
          <w:i/>
          <w:szCs w:val="20"/>
          <w:lang w:val="es-CO"/>
        </w:rPr>
        <w:t xml:space="preserve">Psicóloga      </w:t>
      </w:r>
      <w:r w:rsidR="00330736">
        <w:rPr>
          <w:i/>
          <w:szCs w:val="20"/>
          <w:lang w:val="es-CO"/>
        </w:rPr>
        <w:t xml:space="preserve">      </w:t>
      </w:r>
      <w:r w:rsidR="00D430EC">
        <w:rPr>
          <w:i/>
          <w:szCs w:val="20"/>
          <w:lang w:val="es-CO"/>
        </w:rPr>
        <w:tab/>
      </w:r>
      <w:r w:rsidR="00330736">
        <w:rPr>
          <w:i/>
          <w:szCs w:val="20"/>
          <w:lang w:val="es-CO"/>
        </w:rPr>
        <w:t xml:space="preserve">  </w:t>
      </w:r>
      <w:r w:rsidR="00330736">
        <w:rPr>
          <w:i/>
          <w:lang w:val="es-CO"/>
        </w:rPr>
        <w:t>José Vicente Medina, Coordinador de Educación Física</w:t>
      </w:r>
      <w:r w:rsidR="00D430EC">
        <w:rPr>
          <w:i/>
          <w:szCs w:val="20"/>
          <w:lang w:val="es-CO"/>
        </w:rPr>
        <w:t xml:space="preserve">            </w:t>
      </w:r>
    </w:p>
    <w:p w:rsidR="00A35A10" w:rsidRDefault="00A35A10" w:rsidP="00043EC3">
      <w:pPr>
        <w:rPr>
          <w:i/>
          <w:szCs w:val="20"/>
          <w:lang w:val="es-CO"/>
        </w:rPr>
      </w:pPr>
    </w:p>
    <w:p w:rsidR="00270D10" w:rsidRPr="001A331C" w:rsidRDefault="00E54402" w:rsidP="00270D10">
      <w:pPr>
        <w:pStyle w:val="Heading2"/>
        <w:spacing w:before="480"/>
        <w:ind w:left="709" w:hanging="709"/>
        <w:rPr>
          <w:lang w:val="es-CO"/>
        </w:rPr>
      </w:pPr>
      <w:r>
        <w:rPr>
          <w:color w:val="4F6228" w:themeColor="accent3" w:themeShade="80"/>
          <w:sz w:val="28"/>
          <w:szCs w:val="28"/>
          <w:lang w:val="es-CO"/>
        </w:rPr>
        <w:t>Transición de Jardín y Preprimaria</w:t>
      </w:r>
      <w:r w:rsidR="000B1E48">
        <w:rPr>
          <w:color w:val="4F6228" w:themeColor="accent3" w:themeShade="80"/>
          <w:sz w:val="28"/>
          <w:szCs w:val="28"/>
          <w:lang w:val="es-CO"/>
        </w:rPr>
        <w:t xml:space="preserve"> a una sola sección</w:t>
      </w:r>
    </w:p>
    <w:p w:rsidR="00270D10" w:rsidRDefault="00E54402" w:rsidP="00E54402">
      <w:pPr>
        <w:pStyle w:val="ListParagraph"/>
        <w:numPr>
          <w:ilvl w:val="0"/>
          <w:numId w:val="5"/>
        </w:numPr>
        <w:autoSpaceDE w:val="0"/>
        <w:autoSpaceDN w:val="0"/>
        <w:adjustRightInd w:val="0"/>
        <w:spacing w:line="240" w:lineRule="auto"/>
        <w:rPr>
          <w:lang w:val="es-CO"/>
        </w:rPr>
      </w:pPr>
      <w:r>
        <w:rPr>
          <w:lang w:val="es-CO"/>
        </w:rPr>
        <w:t>Algunos puntos para tomar en cuenta para la transición de Jardín y Preprimaria a formar una sola sección, y el horario que debemos seguir para este proceso.</w:t>
      </w:r>
    </w:p>
    <w:p w:rsidR="00E54402" w:rsidRDefault="00E54402" w:rsidP="00E54402">
      <w:pPr>
        <w:pStyle w:val="ListParagraph"/>
        <w:numPr>
          <w:ilvl w:val="0"/>
          <w:numId w:val="5"/>
        </w:numPr>
        <w:autoSpaceDE w:val="0"/>
        <w:autoSpaceDN w:val="0"/>
        <w:adjustRightInd w:val="0"/>
        <w:spacing w:line="240" w:lineRule="auto"/>
        <w:rPr>
          <w:lang w:val="es-CO"/>
        </w:rPr>
      </w:pPr>
      <w:r>
        <w:rPr>
          <w:lang w:val="es-CO"/>
        </w:rPr>
        <w:t>Logística en cuanto a la ubicación de la sección, los espacios, los cambios que sean necesarios, las personas encargadas de manejar estos espacios</w:t>
      </w:r>
    </w:p>
    <w:p w:rsidR="00E54402" w:rsidRDefault="00E54402" w:rsidP="00E54402">
      <w:pPr>
        <w:pStyle w:val="ListParagraph"/>
        <w:numPr>
          <w:ilvl w:val="0"/>
          <w:numId w:val="5"/>
        </w:numPr>
        <w:autoSpaceDE w:val="0"/>
        <w:autoSpaceDN w:val="0"/>
        <w:adjustRightInd w:val="0"/>
        <w:spacing w:line="240" w:lineRule="auto"/>
        <w:rPr>
          <w:lang w:val="es-CO"/>
        </w:rPr>
      </w:pPr>
      <w:r>
        <w:rPr>
          <w:lang w:val="es-CO"/>
        </w:rPr>
        <w:t>Comunicación: explicar a los padres de familia, los profesores, la comunidad en términos de los estamentos, cambios en el PEI y en el manual de convivencia</w:t>
      </w:r>
    </w:p>
    <w:p w:rsidR="00E54402" w:rsidRDefault="00E54402" w:rsidP="00E54402">
      <w:pPr>
        <w:pStyle w:val="ListParagraph"/>
        <w:numPr>
          <w:ilvl w:val="0"/>
          <w:numId w:val="5"/>
        </w:numPr>
        <w:autoSpaceDE w:val="0"/>
        <w:autoSpaceDN w:val="0"/>
        <w:adjustRightInd w:val="0"/>
        <w:spacing w:line="240" w:lineRule="auto"/>
        <w:rPr>
          <w:lang w:val="es-CO"/>
        </w:rPr>
      </w:pPr>
      <w:r>
        <w:rPr>
          <w:lang w:val="es-CO"/>
        </w:rPr>
        <w:t>Lo pedagógico: cómo debemos manejar los cambios y ajustes y comunicarlos</w:t>
      </w:r>
    </w:p>
    <w:p w:rsidR="00E54402" w:rsidRDefault="00E54402" w:rsidP="00E54402">
      <w:pPr>
        <w:pStyle w:val="ListParagraph"/>
        <w:numPr>
          <w:ilvl w:val="0"/>
          <w:numId w:val="5"/>
        </w:numPr>
        <w:autoSpaceDE w:val="0"/>
        <w:autoSpaceDN w:val="0"/>
        <w:adjustRightInd w:val="0"/>
        <w:spacing w:line="240" w:lineRule="auto"/>
        <w:rPr>
          <w:lang w:val="es-CO"/>
        </w:rPr>
      </w:pPr>
      <w:r>
        <w:rPr>
          <w:lang w:val="es-CO"/>
        </w:rPr>
        <w:t>Lo curricular: currículo escrito, enseñado y evaluado</w:t>
      </w:r>
    </w:p>
    <w:p w:rsidR="00E54402" w:rsidRDefault="00E54402" w:rsidP="00E54402">
      <w:pPr>
        <w:pStyle w:val="ListParagraph"/>
        <w:numPr>
          <w:ilvl w:val="0"/>
          <w:numId w:val="5"/>
        </w:numPr>
        <w:autoSpaceDE w:val="0"/>
        <w:autoSpaceDN w:val="0"/>
        <w:adjustRightInd w:val="0"/>
        <w:spacing w:line="240" w:lineRule="auto"/>
        <w:rPr>
          <w:lang w:val="es-CO"/>
        </w:rPr>
      </w:pPr>
      <w:r>
        <w:rPr>
          <w:lang w:val="es-CO"/>
        </w:rPr>
        <w:t>Organizar las tareas al estilo del plan de acción del PYP: Objetivos – responsables – presupuesto – tiempo</w:t>
      </w:r>
    </w:p>
    <w:p w:rsidR="00E54402" w:rsidRDefault="00E54402" w:rsidP="00E54402">
      <w:pPr>
        <w:pStyle w:val="ListParagraph"/>
        <w:numPr>
          <w:ilvl w:val="0"/>
          <w:numId w:val="5"/>
        </w:numPr>
        <w:autoSpaceDE w:val="0"/>
        <w:autoSpaceDN w:val="0"/>
        <w:adjustRightInd w:val="0"/>
        <w:spacing w:line="240" w:lineRule="auto"/>
        <w:rPr>
          <w:lang w:val="es-CO"/>
        </w:rPr>
      </w:pPr>
      <w:r>
        <w:rPr>
          <w:lang w:val="es-CO"/>
        </w:rPr>
        <w:t>‘</w:t>
      </w:r>
      <w:proofErr w:type="spellStart"/>
      <w:r>
        <w:rPr>
          <w:lang w:val="es-CO"/>
        </w:rPr>
        <w:t>Backwards</w:t>
      </w:r>
      <w:proofErr w:type="spellEnd"/>
      <w:r>
        <w:rPr>
          <w:lang w:val="es-CO"/>
        </w:rPr>
        <w:t xml:space="preserve"> </w:t>
      </w:r>
      <w:proofErr w:type="spellStart"/>
      <w:r>
        <w:rPr>
          <w:lang w:val="es-CO"/>
        </w:rPr>
        <w:t>planning</w:t>
      </w:r>
      <w:proofErr w:type="spellEnd"/>
      <w:r>
        <w:rPr>
          <w:lang w:val="es-CO"/>
        </w:rPr>
        <w:t>’ – qué es lo que queremos y para cuándo – y luego qué debemos hacer para alcanzarlo</w:t>
      </w:r>
    </w:p>
    <w:p w:rsidR="00EE4917" w:rsidRDefault="00EE4917" w:rsidP="00E54402">
      <w:pPr>
        <w:pStyle w:val="ListParagraph"/>
        <w:numPr>
          <w:ilvl w:val="0"/>
          <w:numId w:val="5"/>
        </w:numPr>
        <w:autoSpaceDE w:val="0"/>
        <w:autoSpaceDN w:val="0"/>
        <w:adjustRightInd w:val="0"/>
        <w:spacing w:line="240" w:lineRule="auto"/>
        <w:rPr>
          <w:lang w:val="es-CO"/>
        </w:rPr>
      </w:pPr>
      <w:r>
        <w:rPr>
          <w:lang w:val="es-CO"/>
        </w:rPr>
        <w:t>Lo administrativo, estructura organizacional</w:t>
      </w:r>
    </w:p>
    <w:p w:rsidR="000B1E48" w:rsidRDefault="000B1E48" w:rsidP="00E54402">
      <w:pPr>
        <w:pStyle w:val="ListParagraph"/>
        <w:numPr>
          <w:ilvl w:val="0"/>
          <w:numId w:val="5"/>
        </w:numPr>
        <w:autoSpaceDE w:val="0"/>
        <w:autoSpaceDN w:val="0"/>
        <w:adjustRightInd w:val="0"/>
        <w:spacing w:line="240" w:lineRule="auto"/>
        <w:rPr>
          <w:lang w:val="es-CO"/>
        </w:rPr>
      </w:pPr>
      <w:r>
        <w:rPr>
          <w:lang w:val="es-CO"/>
        </w:rPr>
        <w:t>Los siguientes puntos ya están definidos:</w:t>
      </w:r>
    </w:p>
    <w:p w:rsidR="000B1E48" w:rsidRDefault="000B1E48" w:rsidP="000B1E48">
      <w:pPr>
        <w:pStyle w:val="ListParagraph"/>
        <w:numPr>
          <w:ilvl w:val="1"/>
          <w:numId w:val="5"/>
        </w:numPr>
        <w:autoSpaceDE w:val="0"/>
        <w:autoSpaceDN w:val="0"/>
        <w:adjustRightInd w:val="0"/>
        <w:spacing w:line="240" w:lineRule="auto"/>
        <w:rPr>
          <w:lang w:val="es-CO"/>
        </w:rPr>
      </w:pPr>
      <w:r>
        <w:rPr>
          <w:lang w:val="es-CO"/>
        </w:rPr>
        <w:t>La jefe de sección de Preprimaria se encarga de Jardín también – se creará una nueva sección</w:t>
      </w:r>
    </w:p>
    <w:p w:rsidR="000B1E48" w:rsidRDefault="000B1E48" w:rsidP="000B1E48">
      <w:pPr>
        <w:pStyle w:val="ListParagraph"/>
        <w:numPr>
          <w:ilvl w:val="1"/>
          <w:numId w:val="5"/>
        </w:numPr>
        <w:autoSpaceDE w:val="0"/>
        <w:autoSpaceDN w:val="0"/>
        <w:adjustRightInd w:val="0"/>
        <w:spacing w:line="240" w:lineRule="auto"/>
        <w:rPr>
          <w:lang w:val="es-CO"/>
        </w:rPr>
      </w:pPr>
      <w:r>
        <w:rPr>
          <w:lang w:val="es-CO"/>
        </w:rPr>
        <w:t>La organigrama de Preprimaria se extenderá a cubrir toda la sección nueva</w:t>
      </w:r>
    </w:p>
    <w:p w:rsidR="008A1D54" w:rsidRDefault="008A1D54" w:rsidP="000B1E48">
      <w:pPr>
        <w:pStyle w:val="ListParagraph"/>
        <w:numPr>
          <w:ilvl w:val="1"/>
          <w:numId w:val="5"/>
        </w:numPr>
        <w:autoSpaceDE w:val="0"/>
        <w:autoSpaceDN w:val="0"/>
        <w:adjustRightInd w:val="0"/>
        <w:spacing w:line="240" w:lineRule="auto"/>
        <w:rPr>
          <w:lang w:val="es-CO"/>
        </w:rPr>
      </w:pPr>
      <w:r>
        <w:rPr>
          <w:lang w:val="es-CO"/>
        </w:rPr>
        <w:t>Se mantiene secretaria y psicóloga en la actual zona de Jardín</w:t>
      </w:r>
    </w:p>
    <w:p w:rsidR="000B1E48" w:rsidRDefault="000B1E48" w:rsidP="000B1E48">
      <w:pPr>
        <w:pStyle w:val="ListParagraph"/>
        <w:numPr>
          <w:ilvl w:val="1"/>
          <w:numId w:val="5"/>
        </w:numPr>
        <w:autoSpaceDE w:val="0"/>
        <w:autoSpaceDN w:val="0"/>
        <w:adjustRightInd w:val="0"/>
        <w:spacing w:line="240" w:lineRule="auto"/>
        <w:rPr>
          <w:lang w:val="es-CO"/>
        </w:rPr>
      </w:pPr>
      <w:r>
        <w:rPr>
          <w:lang w:val="es-CO"/>
        </w:rPr>
        <w:t xml:space="preserve">La actual coordinadora de </w:t>
      </w:r>
      <w:proofErr w:type="spellStart"/>
      <w:r>
        <w:rPr>
          <w:lang w:val="es-CO"/>
        </w:rPr>
        <w:t>Prekinder</w:t>
      </w:r>
      <w:proofErr w:type="spellEnd"/>
      <w:r>
        <w:rPr>
          <w:lang w:val="es-CO"/>
        </w:rPr>
        <w:t xml:space="preserve"> asumirá la coordinación de este grado y de </w:t>
      </w:r>
      <w:proofErr w:type="spellStart"/>
      <w:r>
        <w:rPr>
          <w:lang w:val="es-CO"/>
        </w:rPr>
        <w:t>Nursery</w:t>
      </w:r>
      <w:proofErr w:type="spellEnd"/>
    </w:p>
    <w:p w:rsidR="000B1E48" w:rsidRDefault="000B1E48" w:rsidP="000B1E48">
      <w:pPr>
        <w:pStyle w:val="ListParagraph"/>
        <w:numPr>
          <w:ilvl w:val="1"/>
          <w:numId w:val="5"/>
        </w:numPr>
        <w:autoSpaceDE w:val="0"/>
        <w:autoSpaceDN w:val="0"/>
        <w:adjustRightInd w:val="0"/>
        <w:spacing w:line="240" w:lineRule="auto"/>
        <w:rPr>
          <w:lang w:val="es-CO"/>
        </w:rPr>
      </w:pPr>
      <w:r>
        <w:rPr>
          <w:lang w:val="es-CO"/>
        </w:rPr>
        <w:t xml:space="preserve">La actual coordinadora de Jardín asumirá la coordinación de dos grados: </w:t>
      </w:r>
      <w:proofErr w:type="spellStart"/>
      <w:r>
        <w:rPr>
          <w:lang w:val="es-CO"/>
        </w:rPr>
        <w:t>Tots</w:t>
      </w:r>
      <w:proofErr w:type="spellEnd"/>
      <w:r>
        <w:rPr>
          <w:lang w:val="es-CO"/>
        </w:rPr>
        <w:t xml:space="preserve"> &amp; </w:t>
      </w:r>
      <w:proofErr w:type="spellStart"/>
      <w:r>
        <w:rPr>
          <w:lang w:val="es-CO"/>
        </w:rPr>
        <w:t>Toddlers</w:t>
      </w:r>
      <w:proofErr w:type="spellEnd"/>
    </w:p>
    <w:p w:rsidR="000B1E48" w:rsidRDefault="000B1E48" w:rsidP="000B1E48">
      <w:pPr>
        <w:pStyle w:val="ListParagraph"/>
        <w:numPr>
          <w:ilvl w:val="1"/>
          <w:numId w:val="5"/>
        </w:numPr>
        <w:autoSpaceDE w:val="0"/>
        <w:autoSpaceDN w:val="0"/>
        <w:adjustRightInd w:val="0"/>
        <w:spacing w:line="240" w:lineRule="auto"/>
        <w:rPr>
          <w:lang w:val="es-CO"/>
        </w:rPr>
      </w:pPr>
      <w:r>
        <w:rPr>
          <w:lang w:val="es-CO"/>
        </w:rPr>
        <w:t>La proyección a futuro es que vuelva a subir la población de la sección, momento en el cual habría una coordinación para cada grado.</w:t>
      </w:r>
    </w:p>
    <w:p w:rsidR="000B1E48" w:rsidRDefault="000B1E48" w:rsidP="000B1E48">
      <w:pPr>
        <w:pStyle w:val="ListParagraph"/>
        <w:numPr>
          <w:ilvl w:val="1"/>
          <w:numId w:val="5"/>
        </w:numPr>
        <w:autoSpaceDE w:val="0"/>
        <w:autoSpaceDN w:val="0"/>
        <w:adjustRightInd w:val="0"/>
        <w:spacing w:line="240" w:lineRule="auto"/>
        <w:rPr>
          <w:lang w:val="es-CO"/>
        </w:rPr>
      </w:pPr>
      <w:r>
        <w:rPr>
          <w:lang w:val="es-CO"/>
        </w:rPr>
        <w:t xml:space="preserve">Por lo pronto la sección estará locativamente dividida, de </w:t>
      </w:r>
      <w:proofErr w:type="spellStart"/>
      <w:r>
        <w:rPr>
          <w:lang w:val="es-CO"/>
        </w:rPr>
        <w:t>Nursery</w:t>
      </w:r>
      <w:proofErr w:type="spellEnd"/>
      <w:r>
        <w:rPr>
          <w:lang w:val="es-CO"/>
        </w:rPr>
        <w:t xml:space="preserve"> a Primero en la Preprimaria actual, y </w:t>
      </w:r>
      <w:proofErr w:type="spellStart"/>
      <w:r>
        <w:rPr>
          <w:lang w:val="es-CO"/>
        </w:rPr>
        <w:t>Tots</w:t>
      </w:r>
      <w:proofErr w:type="spellEnd"/>
      <w:r>
        <w:rPr>
          <w:lang w:val="es-CO"/>
        </w:rPr>
        <w:t xml:space="preserve"> &amp; </w:t>
      </w:r>
      <w:proofErr w:type="spellStart"/>
      <w:r>
        <w:rPr>
          <w:lang w:val="es-CO"/>
        </w:rPr>
        <w:t>Toddlers</w:t>
      </w:r>
      <w:proofErr w:type="spellEnd"/>
      <w:r>
        <w:rPr>
          <w:lang w:val="es-CO"/>
        </w:rPr>
        <w:t xml:space="preserve"> en el Jardín actual.</w:t>
      </w:r>
    </w:p>
    <w:p w:rsidR="008A1D54" w:rsidRDefault="008A1D54" w:rsidP="008A1D54">
      <w:pPr>
        <w:pStyle w:val="ListParagraph"/>
        <w:numPr>
          <w:ilvl w:val="0"/>
          <w:numId w:val="5"/>
        </w:numPr>
        <w:autoSpaceDE w:val="0"/>
        <w:autoSpaceDN w:val="0"/>
        <w:adjustRightInd w:val="0"/>
        <w:spacing w:line="240" w:lineRule="auto"/>
        <w:rPr>
          <w:lang w:val="es-CO"/>
        </w:rPr>
      </w:pPr>
      <w:r>
        <w:rPr>
          <w:lang w:val="es-CO"/>
        </w:rPr>
        <w:t xml:space="preserve">La transición de Jardín a formar parte de la nueva sección se debe comunicar a nuestras familias de manera oficial con la figura del rector como representante de la dirección del colegio. En un momento posterior debe haber comunicación más íntima con Ana María, quien es la persona que tiene el mayor vínculo con estos padres de familia. Después se </w:t>
      </w:r>
      <w:r>
        <w:rPr>
          <w:lang w:val="es-CO"/>
        </w:rPr>
        <w:lastRenderedPageBreak/>
        <w:t xml:space="preserve">puede comunicar a la comunidad en general como publicidad </w:t>
      </w:r>
      <w:r w:rsidR="00C47A3B">
        <w:rPr>
          <w:lang w:val="es-CO"/>
        </w:rPr>
        <w:t>acerca de nuestro proyecto pedagógico.</w:t>
      </w:r>
    </w:p>
    <w:p w:rsidR="008A1D54" w:rsidRDefault="00C47A3B" w:rsidP="008A1D54">
      <w:pPr>
        <w:pStyle w:val="ListParagraph"/>
        <w:numPr>
          <w:ilvl w:val="0"/>
          <w:numId w:val="5"/>
        </w:numPr>
        <w:autoSpaceDE w:val="0"/>
        <w:autoSpaceDN w:val="0"/>
        <w:adjustRightInd w:val="0"/>
        <w:spacing w:line="240" w:lineRule="auto"/>
        <w:rPr>
          <w:lang w:val="es-CO"/>
        </w:rPr>
      </w:pPr>
      <w:r>
        <w:rPr>
          <w:lang w:val="es-CO"/>
        </w:rPr>
        <w:t>Debido a las necesidades distintas pretendemos mantener dos secretarias y dos psicólogas aun cuando la sección esté en un solo espacio físico. En cuanto a la psicología, las necesidades de las edades de Jardín son muy distintas a las de las edades de la actual Preprimaria, y se necesita trabajo regular y constante con las familias, por lo tanto se deben mantener ambas psicólogas. También se necesitarían ambas secretarias para poder cumplir con el trabajo correspondiente a la nueva sección unificada.</w:t>
      </w:r>
    </w:p>
    <w:p w:rsidR="00C47A3B" w:rsidRDefault="00C47A3B" w:rsidP="008A1D54">
      <w:pPr>
        <w:pStyle w:val="ListParagraph"/>
        <w:numPr>
          <w:ilvl w:val="0"/>
          <w:numId w:val="5"/>
        </w:numPr>
        <w:autoSpaceDE w:val="0"/>
        <w:autoSpaceDN w:val="0"/>
        <w:adjustRightInd w:val="0"/>
        <w:spacing w:line="240" w:lineRule="auto"/>
        <w:rPr>
          <w:lang w:val="es-CO"/>
        </w:rPr>
      </w:pPr>
      <w:r>
        <w:rPr>
          <w:lang w:val="es-CO"/>
        </w:rPr>
        <w:t>Se sugiere el nombre “</w:t>
      </w:r>
      <w:proofErr w:type="spellStart"/>
      <w:r>
        <w:rPr>
          <w:lang w:val="es-CO"/>
        </w:rPr>
        <w:t>Early</w:t>
      </w:r>
      <w:proofErr w:type="spellEnd"/>
      <w:r>
        <w:rPr>
          <w:lang w:val="es-CO"/>
        </w:rPr>
        <w:t xml:space="preserve"> </w:t>
      </w:r>
      <w:proofErr w:type="spellStart"/>
      <w:r>
        <w:rPr>
          <w:lang w:val="es-CO"/>
        </w:rPr>
        <w:t>Years</w:t>
      </w:r>
      <w:proofErr w:type="spellEnd"/>
      <w:r>
        <w:rPr>
          <w:lang w:val="es-CO"/>
        </w:rPr>
        <w:t>” para la nueva sección, cuya traducción sería “Primera Infancia”</w:t>
      </w:r>
    </w:p>
    <w:p w:rsidR="00C47A3B" w:rsidRDefault="00607C1B" w:rsidP="008A1D54">
      <w:pPr>
        <w:pStyle w:val="ListParagraph"/>
        <w:numPr>
          <w:ilvl w:val="0"/>
          <w:numId w:val="5"/>
        </w:numPr>
        <w:autoSpaceDE w:val="0"/>
        <w:autoSpaceDN w:val="0"/>
        <w:adjustRightInd w:val="0"/>
        <w:spacing w:line="240" w:lineRule="auto"/>
        <w:rPr>
          <w:lang w:val="es-CO"/>
        </w:rPr>
      </w:pPr>
      <w:r>
        <w:rPr>
          <w:lang w:val="es-CO"/>
        </w:rPr>
        <w:t xml:space="preserve">Comunicación: </w:t>
      </w:r>
    </w:p>
    <w:p w:rsidR="00162199" w:rsidRDefault="00607C1B" w:rsidP="00607C1B">
      <w:pPr>
        <w:pStyle w:val="ListParagraph"/>
        <w:numPr>
          <w:ilvl w:val="1"/>
          <w:numId w:val="5"/>
        </w:numPr>
        <w:autoSpaceDE w:val="0"/>
        <w:autoSpaceDN w:val="0"/>
        <w:adjustRightInd w:val="0"/>
        <w:spacing w:line="240" w:lineRule="auto"/>
        <w:jc w:val="both"/>
        <w:rPr>
          <w:lang w:val="es-CO"/>
        </w:rPr>
      </w:pPr>
      <w:r>
        <w:rPr>
          <w:lang w:val="es-CO"/>
        </w:rPr>
        <w:t>Etapa 1: Información</w:t>
      </w:r>
      <w:r w:rsidR="00162199">
        <w:rPr>
          <w:lang w:val="es-CO"/>
        </w:rPr>
        <w:t>:</w:t>
      </w:r>
    </w:p>
    <w:p w:rsidR="00162199" w:rsidRDefault="00607C1B" w:rsidP="00162199">
      <w:pPr>
        <w:pStyle w:val="ListParagraph"/>
        <w:numPr>
          <w:ilvl w:val="2"/>
          <w:numId w:val="5"/>
        </w:numPr>
        <w:autoSpaceDE w:val="0"/>
        <w:autoSpaceDN w:val="0"/>
        <w:adjustRightInd w:val="0"/>
        <w:spacing w:line="240" w:lineRule="auto"/>
        <w:jc w:val="both"/>
        <w:rPr>
          <w:lang w:val="es-CO"/>
        </w:rPr>
      </w:pPr>
      <w:r>
        <w:rPr>
          <w:lang w:val="es-CO"/>
        </w:rPr>
        <w:t xml:space="preserve">Rector &amp; Coordinadora Jardín 2013-2014 </w:t>
      </w:r>
    </w:p>
    <w:p w:rsidR="00162199" w:rsidRDefault="00607C1B" w:rsidP="00162199">
      <w:pPr>
        <w:pStyle w:val="ListParagraph"/>
        <w:numPr>
          <w:ilvl w:val="2"/>
          <w:numId w:val="5"/>
        </w:numPr>
        <w:autoSpaceDE w:val="0"/>
        <w:autoSpaceDN w:val="0"/>
        <w:adjustRightInd w:val="0"/>
        <w:spacing w:line="240" w:lineRule="auto"/>
        <w:jc w:val="both"/>
        <w:rPr>
          <w:lang w:val="es-CO"/>
        </w:rPr>
      </w:pPr>
      <w:proofErr w:type="spellStart"/>
      <w:r>
        <w:rPr>
          <w:lang w:val="es-CO"/>
        </w:rPr>
        <w:t>Annie</w:t>
      </w:r>
      <w:proofErr w:type="spellEnd"/>
      <w:r>
        <w:rPr>
          <w:lang w:val="es-CO"/>
        </w:rPr>
        <w:t xml:space="preserve"> solicita que sea después del Día de la Familia, para favorecer el clima entre los padres, pero se considera que</w:t>
      </w:r>
      <w:r w:rsidR="00162199">
        <w:rPr>
          <w:lang w:val="es-CO"/>
        </w:rPr>
        <w:t xml:space="preserve"> es importante informar cuanto antes, y esto se indicó en la reunión del Consejo Directivo la semana pasada. </w:t>
      </w:r>
    </w:p>
    <w:p w:rsidR="00607C1B" w:rsidRDefault="00162199" w:rsidP="00162199">
      <w:pPr>
        <w:pStyle w:val="ListParagraph"/>
        <w:numPr>
          <w:ilvl w:val="2"/>
          <w:numId w:val="5"/>
        </w:numPr>
        <w:autoSpaceDE w:val="0"/>
        <w:autoSpaceDN w:val="0"/>
        <w:adjustRightInd w:val="0"/>
        <w:spacing w:line="240" w:lineRule="auto"/>
        <w:jc w:val="both"/>
        <w:rPr>
          <w:lang w:val="es-CO"/>
        </w:rPr>
      </w:pPr>
      <w:r>
        <w:rPr>
          <w:lang w:val="es-CO"/>
        </w:rPr>
        <w:t xml:space="preserve">Se sugiere el martes 13 de mayo para esta reunión </w:t>
      </w:r>
    </w:p>
    <w:p w:rsidR="00162199" w:rsidRDefault="00162199" w:rsidP="00162199">
      <w:pPr>
        <w:pStyle w:val="ListParagraph"/>
        <w:numPr>
          <w:ilvl w:val="2"/>
          <w:numId w:val="5"/>
        </w:numPr>
        <w:autoSpaceDE w:val="0"/>
        <w:autoSpaceDN w:val="0"/>
        <w:adjustRightInd w:val="0"/>
        <w:spacing w:line="240" w:lineRule="auto"/>
        <w:jc w:val="both"/>
        <w:rPr>
          <w:lang w:val="es-CO"/>
        </w:rPr>
      </w:pPr>
      <w:r>
        <w:rPr>
          <w:lang w:val="es-CO"/>
        </w:rPr>
        <w:t xml:space="preserve">Preparación: </w:t>
      </w:r>
      <w:r w:rsidR="00F406A8">
        <w:rPr>
          <w:lang w:val="es-CO"/>
        </w:rPr>
        <w:t xml:space="preserve">Presentar el cambio desde el PYP (averiguar qué estándar dice que se debe implementar desde los 3 años), que los niños de </w:t>
      </w:r>
      <w:proofErr w:type="spellStart"/>
      <w:r w:rsidR="00F406A8">
        <w:rPr>
          <w:lang w:val="es-CO"/>
        </w:rPr>
        <w:t>Nursery</w:t>
      </w:r>
      <w:proofErr w:type="spellEnd"/>
      <w:r w:rsidR="00F406A8">
        <w:rPr>
          <w:lang w:val="es-CO"/>
        </w:rPr>
        <w:t xml:space="preserve"> se integrarán al programa, posibilidad de iniciar desde ya con las ventajas que trae, respetar el proceso, los intereses y la etapa de desarrollo de los niños, unificación de criterios en primera infancia</w:t>
      </w:r>
    </w:p>
    <w:p w:rsidR="00F406A8" w:rsidRDefault="00F406A8" w:rsidP="00162199">
      <w:pPr>
        <w:pStyle w:val="ListParagraph"/>
        <w:numPr>
          <w:ilvl w:val="2"/>
          <w:numId w:val="5"/>
        </w:numPr>
        <w:autoSpaceDE w:val="0"/>
        <w:autoSpaceDN w:val="0"/>
        <w:adjustRightInd w:val="0"/>
        <w:spacing w:line="240" w:lineRule="auto"/>
        <w:jc w:val="both"/>
        <w:rPr>
          <w:lang w:val="es-CO"/>
        </w:rPr>
      </w:pPr>
      <w:proofErr w:type="spellStart"/>
      <w:r>
        <w:rPr>
          <w:lang w:val="es-CO"/>
        </w:rPr>
        <w:t>Annie</w:t>
      </w:r>
      <w:proofErr w:type="spellEnd"/>
      <w:r>
        <w:rPr>
          <w:lang w:val="es-CO"/>
        </w:rPr>
        <w:t xml:space="preserve"> y Claudia trabajan juntas en la preparación</w:t>
      </w:r>
    </w:p>
    <w:p w:rsidR="00607C1B" w:rsidRDefault="00607C1B" w:rsidP="00607C1B">
      <w:pPr>
        <w:pStyle w:val="ListParagraph"/>
        <w:numPr>
          <w:ilvl w:val="1"/>
          <w:numId w:val="5"/>
        </w:numPr>
        <w:autoSpaceDE w:val="0"/>
        <w:autoSpaceDN w:val="0"/>
        <w:adjustRightInd w:val="0"/>
        <w:spacing w:line="240" w:lineRule="auto"/>
        <w:rPr>
          <w:lang w:val="es-CO"/>
        </w:rPr>
      </w:pPr>
      <w:r>
        <w:rPr>
          <w:lang w:val="es-CO"/>
        </w:rPr>
        <w:t>Etapa 2: Recoger inquietudes de los padres</w:t>
      </w:r>
      <w:r w:rsidR="00162199">
        <w:rPr>
          <w:lang w:val="es-CO"/>
        </w:rPr>
        <w:t xml:space="preserve"> </w:t>
      </w:r>
    </w:p>
    <w:p w:rsidR="00162199" w:rsidRDefault="00162199" w:rsidP="00162199">
      <w:pPr>
        <w:pStyle w:val="ListParagraph"/>
        <w:numPr>
          <w:ilvl w:val="2"/>
          <w:numId w:val="5"/>
        </w:numPr>
        <w:autoSpaceDE w:val="0"/>
        <w:autoSpaceDN w:val="0"/>
        <w:adjustRightInd w:val="0"/>
        <w:spacing w:line="240" w:lineRule="auto"/>
        <w:rPr>
          <w:lang w:val="es-CO"/>
        </w:rPr>
      </w:pPr>
      <w:r>
        <w:rPr>
          <w:lang w:val="es-CO"/>
        </w:rPr>
        <w:t xml:space="preserve">Jefe de Sección </w:t>
      </w:r>
    </w:p>
    <w:p w:rsidR="00162199" w:rsidRDefault="00162199" w:rsidP="00162199">
      <w:pPr>
        <w:pStyle w:val="ListParagraph"/>
        <w:numPr>
          <w:ilvl w:val="2"/>
          <w:numId w:val="5"/>
        </w:numPr>
        <w:autoSpaceDE w:val="0"/>
        <w:autoSpaceDN w:val="0"/>
        <w:adjustRightInd w:val="0"/>
        <w:spacing w:line="240" w:lineRule="auto"/>
        <w:rPr>
          <w:lang w:val="es-CO"/>
        </w:rPr>
      </w:pPr>
      <w:r>
        <w:rPr>
          <w:lang w:val="es-CO"/>
        </w:rPr>
        <w:t xml:space="preserve">Carta a los padres </w:t>
      </w:r>
      <w:proofErr w:type="gramStart"/>
      <w:r>
        <w:rPr>
          <w:lang w:val="es-CO"/>
        </w:rPr>
        <w:t>similar</w:t>
      </w:r>
      <w:proofErr w:type="gramEnd"/>
      <w:r>
        <w:rPr>
          <w:lang w:val="es-CO"/>
        </w:rPr>
        <w:t xml:space="preserve"> a la que hace la jefe de sección de Primaria, con desprendible para recoger las inquietudes, </w:t>
      </w:r>
      <w:r w:rsidR="00F406A8">
        <w:rPr>
          <w:lang w:val="es-CO"/>
        </w:rPr>
        <w:t xml:space="preserve">se les entrega en la reunión del 13 de mayo y los padres la </w:t>
      </w:r>
      <w:r>
        <w:rPr>
          <w:lang w:val="es-CO"/>
        </w:rPr>
        <w:t>deben entregar en la oficina de Jardín, que los remitirá a Preprimaria</w:t>
      </w:r>
      <w:r w:rsidR="00F406A8">
        <w:rPr>
          <w:lang w:val="es-CO"/>
        </w:rPr>
        <w:t>, a más tardar el viernes 16.</w:t>
      </w:r>
    </w:p>
    <w:p w:rsidR="00162199" w:rsidRDefault="00162199" w:rsidP="00162199">
      <w:pPr>
        <w:pStyle w:val="ListParagraph"/>
        <w:numPr>
          <w:ilvl w:val="2"/>
          <w:numId w:val="5"/>
        </w:numPr>
        <w:autoSpaceDE w:val="0"/>
        <w:autoSpaceDN w:val="0"/>
        <w:adjustRightInd w:val="0"/>
        <w:spacing w:line="240" w:lineRule="auto"/>
        <w:rPr>
          <w:lang w:val="es-CO"/>
        </w:rPr>
      </w:pPr>
      <w:r>
        <w:rPr>
          <w:lang w:val="es-CO"/>
        </w:rPr>
        <w:t xml:space="preserve">Presentación </w:t>
      </w:r>
      <w:proofErr w:type="spellStart"/>
      <w:r>
        <w:rPr>
          <w:lang w:val="es-CO"/>
        </w:rPr>
        <w:t>construída</w:t>
      </w:r>
      <w:proofErr w:type="spellEnd"/>
      <w:r>
        <w:rPr>
          <w:lang w:val="es-CO"/>
        </w:rPr>
        <w:t xml:space="preserve"> en torno a las inquietudes de los padres</w:t>
      </w:r>
    </w:p>
    <w:p w:rsidR="00162199" w:rsidRDefault="00162199" w:rsidP="00162199">
      <w:pPr>
        <w:pStyle w:val="ListParagraph"/>
        <w:numPr>
          <w:ilvl w:val="2"/>
          <w:numId w:val="5"/>
        </w:numPr>
        <w:autoSpaceDE w:val="0"/>
        <w:autoSpaceDN w:val="0"/>
        <w:adjustRightInd w:val="0"/>
        <w:spacing w:line="240" w:lineRule="auto"/>
        <w:rPr>
          <w:lang w:val="es-CO"/>
        </w:rPr>
      </w:pPr>
      <w:r>
        <w:rPr>
          <w:lang w:val="es-CO"/>
        </w:rPr>
        <w:t>Se sugiere el jueves 22 de mayo</w:t>
      </w:r>
    </w:p>
    <w:p w:rsidR="00607C1B" w:rsidRDefault="00607C1B" w:rsidP="00607C1B">
      <w:pPr>
        <w:pStyle w:val="ListParagraph"/>
        <w:numPr>
          <w:ilvl w:val="1"/>
          <w:numId w:val="5"/>
        </w:numPr>
        <w:autoSpaceDE w:val="0"/>
        <w:autoSpaceDN w:val="0"/>
        <w:adjustRightInd w:val="0"/>
        <w:spacing w:line="240" w:lineRule="auto"/>
        <w:rPr>
          <w:lang w:val="es-CO"/>
        </w:rPr>
      </w:pPr>
      <w:r>
        <w:rPr>
          <w:lang w:val="es-CO"/>
        </w:rPr>
        <w:t xml:space="preserve">Etapa 3: </w:t>
      </w:r>
      <w:r w:rsidR="00162199">
        <w:rPr>
          <w:lang w:val="es-CO"/>
        </w:rPr>
        <w:t>Incorporar los padres externos</w:t>
      </w:r>
    </w:p>
    <w:p w:rsidR="00162199" w:rsidRPr="00F406A8" w:rsidRDefault="00162199" w:rsidP="00162199">
      <w:pPr>
        <w:pStyle w:val="ListParagraph"/>
        <w:numPr>
          <w:ilvl w:val="2"/>
          <w:numId w:val="5"/>
        </w:numPr>
        <w:autoSpaceDE w:val="0"/>
        <w:autoSpaceDN w:val="0"/>
        <w:adjustRightInd w:val="0"/>
        <w:spacing w:line="240" w:lineRule="auto"/>
      </w:pPr>
      <w:r w:rsidRPr="00F406A8">
        <w:t xml:space="preserve">5 de </w:t>
      </w:r>
      <w:proofErr w:type="spellStart"/>
      <w:r w:rsidRPr="00F406A8">
        <w:t>junio</w:t>
      </w:r>
      <w:proofErr w:type="spellEnd"/>
      <w:r w:rsidRPr="00F406A8">
        <w:t>: Nursery Play Day</w:t>
      </w:r>
      <w:r w:rsidR="00F406A8" w:rsidRPr="00F406A8">
        <w:t xml:space="preserve"> (Welcome day for new families)</w:t>
      </w:r>
    </w:p>
    <w:p w:rsidR="00162199" w:rsidRDefault="00162199" w:rsidP="00162199">
      <w:pPr>
        <w:pStyle w:val="ListParagraph"/>
        <w:numPr>
          <w:ilvl w:val="2"/>
          <w:numId w:val="5"/>
        </w:numPr>
        <w:autoSpaceDE w:val="0"/>
        <w:autoSpaceDN w:val="0"/>
        <w:adjustRightInd w:val="0"/>
        <w:spacing w:line="240" w:lineRule="auto"/>
        <w:rPr>
          <w:lang w:val="es-CO"/>
        </w:rPr>
      </w:pPr>
      <w:r>
        <w:rPr>
          <w:lang w:val="es-CO"/>
        </w:rPr>
        <w:t xml:space="preserve">Jefe de Sección, Psicóloga, profesoras de </w:t>
      </w:r>
      <w:proofErr w:type="spellStart"/>
      <w:r>
        <w:rPr>
          <w:lang w:val="es-CO"/>
        </w:rPr>
        <w:t>Nursery</w:t>
      </w:r>
      <w:proofErr w:type="spellEnd"/>
      <w:r>
        <w:rPr>
          <w:lang w:val="es-CO"/>
        </w:rPr>
        <w:t xml:space="preserve"> 2014-2015</w:t>
      </w:r>
    </w:p>
    <w:p w:rsidR="00162199" w:rsidRDefault="00162199" w:rsidP="00162199">
      <w:pPr>
        <w:pStyle w:val="ListParagraph"/>
        <w:numPr>
          <w:ilvl w:val="2"/>
          <w:numId w:val="5"/>
        </w:numPr>
        <w:autoSpaceDE w:val="0"/>
        <w:autoSpaceDN w:val="0"/>
        <w:adjustRightInd w:val="0"/>
        <w:spacing w:line="240" w:lineRule="auto"/>
        <w:rPr>
          <w:color w:val="FF0000"/>
          <w:lang w:val="es-CO"/>
        </w:rPr>
      </w:pPr>
      <w:r>
        <w:rPr>
          <w:lang w:val="es-CO"/>
        </w:rPr>
        <w:t xml:space="preserve">En el salón de </w:t>
      </w:r>
      <w:proofErr w:type="spellStart"/>
      <w:r>
        <w:rPr>
          <w:lang w:val="es-CO"/>
        </w:rPr>
        <w:t>Nursery</w:t>
      </w:r>
      <w:proofErr w:type="spellEnd"/>
      <w:r>
        <w:rPr>
          <w:lang w:val="es-CO"/>
        </w:rPr>
        <w:t>, ya adecuado</w:t>
      </w:r>
      <w:r w:rsidR="00683C24">
        <w:rPr>
          <w:lang w:val="es-CO"/>
        </w:rPr>
        <w:t xml:space="preserve"> – pasar inventario de Jardín al nuevo salón de </w:t>
      </w:r>
      <w:proofErr w:type="spellStart"/>
      <w:r w:rsidR="00683C24">
        <w:rPr>
          <w:lang w:val="es-CO"/>
        </w:rPr>
        <w:t>Nursery</w:t>
      </w:r>
      <w:proofErr w:type="spellEnd"/>
      <w:r w:rsidR="00683C24">
        <w:rPr>
          <w:lang w:val="es-CO"/>
        </w:rPr>
        <w:t xml:space="preserve">, para ese día. </w:t>
      </w:r>
      <w:r w:rsidR="00683C24" w:rsidRPr="00683C24">
        <w:rPr>
          <w:color w:val="FF0000"/>
          <w:lang w:val="es-CO"/>
        </w:rPr>
        <w:t>Jefe: piensa cómo vamos a disfrazar el salón de Clarita…</w:t>
      </w:r>
      <w:r w:rsidR="0037283A">
        <w:rPr>
          <w:color w:val="FF0000"/>
          <w:lang w:val="es-CO"/>
        </w:rPr>
        <w:t xml:space="preserve"> Organizar reunión de preparación del Play Day durante la semana 34: lunes 12 de mayo 3:00 p.m.</w:t>
      </w:r>
    </w:p>
    <w:p w:rsidR="00067116" w:rsidRPr="00683C24" w:rsidRDefault="00067116" w:rsidP="00067116">
      <w:pPr>
        <w:pStyle w:val="ListParagraph"/>
        <w:numPr>
          <w:ilvl w:val="1"/>
          <w:numId w:val="5"/>
        </w:numPr>
        <w:autoSpaceDE w:val="0"/>
        <w:autoSpaceDN w:val="0"/>
        <w:adjustRightInd w:val="0"/>
        <w:spacing w:line="240" w:lineRule="auto"/>
        <w:rPr>
          <w:color w:val="FF0000"/>
          <w:lang w:val="es-CO"/>
        </w:rPr>
      </w:pPr>
      <w:r>
        <w:rPr>
          <w:color w:val="FF0000"/>
          <w:lang w:val="es-CO"/>
        </w:rPr>
        <w:t>Próxima reunión para hablar de estos asuntos: lunes 12 de mayo 1:00 a 3:00 p.m. (</w:t>
      </w:r>
      <w:proofErr w:type="spellStart"/>
      <w:r>
        <w:rPr>
          <w:color w:val="FF0000"/>
          <w:lang w:val="es-CO"/>
        </w:rPr>
        <w:t>Early</w:t>
      </w:r>
      <w:proofErr w:type="spellEnd"/>
      <w:r>
        <w:rPr>
          <w:color w:val="FF0000"/>
          <w:lang w:val="es-CO"/>
        </w:rPr>
        <w:t xml:space="preserve"> </w:t>
      </w:r>
      <w:proofErr w:type="spellStart"/>
      <w:r>
        <w:rPr>
          <w:color w:val="FF0000"/>
          <w:lang w:val="es-CO"/>
        </w:rPr>
        <w:t>Years</w:t>
      </w:r>
      <w:proofErr w:type="spellEnd"/>
      <w:r>
        <w:rPr>
          <w:color w:val="FF0000"/>
          <w:lang w:val="es-CO"/>
        </w:rPr>
        <w:t xml:space="preserve"> </w:t>
      </w:r>
      <w:proofErr w:type="spellStart"/>
      <w:r>
        <w:rPr>
          <w:color w:val="FF0000"/>
          <w:lang w:val="es-CO"/>
        </w:rPr>
        <w:t>meeting</w:t>
      </w:r>
      <w:proofErr w:type="spellEnd"/>
      <w:r>
        <w:rPr>
          <w:color w:val="FF0000"/>
          <w:lang w:val="es-CO"/>
        </w:rPr>
        <w:t>)</w:t>
      </w:r>
    </w:p>
    <w:p w:rsidR="00162199" w:rsidRPr="00F406A8" w:rsidRDefault="00162199" w:rsidP="00F406A8">
      <w:pPr>
        <w:autoSpaceDE w:val="0"/>
        <w:autoSpaceDN w:val="0"/>
        <w:adjustRightInd w:val="0"/>
        <w:spacing w:line="240" w:lineRule="auto"/>
        <w:rPr>
          <w:lang w:val="es-CO"/>
        </w:rPr>
      </w:pPr>
    </w:p>
    <w:sectPr w:rsidR="00162199" w:rsidRPr="00F406A8" w:rsidSect="005F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52325"/>
    <w:multiLevelType w:val="hybridMultilevel"/>
    <w:tmpl w:val="2A9E75D2"/>
    <w:lvl w:ilvl="0" w:tplc="707A636A">
      <w:start w:val="1"/>
      <w:numFmt w:val="upperRoman"/>
      <w:pStyle w:val="Heading2"/>
      <w:lvlText w:val="%1."/>
      <w:lvlJc w:val="left"/>
      <w:pPr>
        <w:ind w:left="644"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D411B5"/>
    <w:multiLevelType w:val="hybridMultilevel"/>
    <w:tmpl w:val="ABB2718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20F3379B"/>
    <w:multiLevelType w:val="hybridMultilevel"/>
    <w:tmpl w:val="E8C438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76572EF3"/>
    <w:multiLevelType w:val="hybridMultilevel"/>
    <w:tmpl w:val="9CD042E4"/>
    <w:lvl w:ilvl="0" w:tplc="C0DC3CB0">
      <w:start w:val="1"/>
      <w:numFmt w:val="bullet"/>
      <w:lvlText w:val=""/>
      <w:lvlJc w:val="left"/>
      <w:pPr>
        <w:ind w:left="720" w:hanging="360"/>
      </w:pPr>
      <w:rPr>
        <w:rFonts w:ascii="Symbol" w:hAnsi="Symbol" w:hint="default"/>
        <w:color w:val="auto"/>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7B717498"/>
    <w:multiLevelType w:val="hybridMultilevel"/>
    <w:tmpl w:val="82FA405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oNotDisplayPageBoundaries/>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05E1E"/>
    <w:rsid w:val="00012B91"/>
    <w:rsid w:val="00012D9F"/>
    <w:rsid w:val="0001339A"/>
    <w:rsid w:val="00013BF4"/>
    <w:rsid w:val="000148B6"/>
    <w:rsid w:val="00015AA1"/>
    <w:rsid w:val="00017B5C"/>
    <w:rsid w:val="00020618"/>
    <w:rsid w:val="00031EAE"/>
    <w:rsid w:val="00032F4C"/>
    <w:rsid w:val="00036F33"/>
    <w:rsid w:val="00043A24"/>
    <w:rsid w:val="00043EC3"/>
    <w:rsid w:val="000455CC"/>
    <w:rsid w:val="00046A67"/>
    <w:rsid w:val="00047D63"/>
    <w:rsid w:val="00053E81"/>
    <w:rsid w:val="00053FA8"/>
    <w:rsid w:val="00060EDB"/>
    <w:rsid w:val="00067116"/>
    <w:rsid w:val="00071820"/>
    <w:rsid w:val="00072421"/>
    <w:rsid w:val="00072F5F"/>
    <w:rsid w:val="00081509"/>
    <w:rsid w:val="00082AD4"/>
    <w:rsid w:val="0008457B"/>
    <w:rsid w:val="000901D8"/>
    <w:rsid w:val="000920C7"/>
    <w:rsid w:val="00093B08"/>
    <w:rsid w:val="0009703A"/>
    <w:rsid w:val="000A259F"/>
    <w:rsid w:val="000B1E48"/>
    <w:rsid w:val="000C07D0"/>
    <w:rsid w:val="000C2CDA"/>
    <w:rsid w:val="000C53B8"/>
    <w:rsid w:val="000E7716"/>
    <w:rsid w:val="000E77FA"/>
    <w:rsid w:val="001008DB"/>
    <w:rsid w:val="00101427"/>
    <w:rsid w:val="00101F04"/>
    <w:rsid w:val="00102987"/>
    <w:rsid w:val="001071B3"/>
    <w:rsid w:val="00110122"/>
    <w:rsid w:val="00110993"/>
    <w:rsid w:val="00113482"/>
    <w:rsid w:val="00115DE4"/>
    <w:rsid w:val="00117EB3"/>
    <w:rsid w:val="00120152"/>
    <w:rsid w:val="0012068F"/>
    <w:rsid w:val="0012188C"/>
    <w:rsid w:val="00122FBE"/>
    <w:rsid w:val="001247D0"/>
    <w:rsid w:val="00124A5C"/>
    <w:rsid w:val="00125A2A"/>
    <w:rsid w:val="00140F57"/>
    <w:rsid w:val="00142E5A"/>
    <w:rsid w:val="00154F51"/>
    <w:rsid w:val="00156043"/>
    <w:rsid w:val="00162199"/>
    <w:rsid w:val="001632F1"/>
    <w:rsid w:val="00174DA2"/>
    <w:rsid w:val="00174E0F"/>
    <w:rsid w:val="00174E9E"/>
    <w:rsid w:val="00175B19"/>
    <w:rsid w:val="0017652F"/>
    <w:rsid w:val="00180707"/>
    <w:rsid w:val="00182A97"/>
    <w:rsid w:val="00183DA1"/>
    <w:rsid w:val="001857E7"/>
    <w:rsid w:val="00185CF0"/>
    <w:rsid w:val="00191638"/>
    <w:rsid w:val="00191DF4"/>
    <w:rsid w:val="00193704"/>
    <w:rsid w:val="001A32C3"/>
    <w:rsid w:val="001A331C"/>
    <w:rsid w:val="001A4916"/>
    <w:rsid w:val="001B18EF"/>
    <w:rsid w:val="001B5491"/>
    <w:rsid w:val="001C1D80"/>
    <w:rsid w:val="001C5A93"/>
    <w:rsid w:val="001D3971"/>
    <w:rsid w:val="001E1318"/>
    <w:rsid w:val="001E15B1"/>
    <w:rsid w:val="001E320A"/>
    <w:rsid w:val="001F754C"/>
    <w:rsid w:val="002102E9"/>
    <w:rsid w:val="00210FEE"/>
    <w:rsid w:val="00212624"/>
    <w:rsid w:val="00214757"/>
    <w:rsid w:val="00216544"/>
    <w:rsid w:val="00217315"/>
    <w:rsid w:val="00227456"/>
    <w:rsid w:val="00227C94"/>
    <w:rsid w:val="00231ADC"/>
    <w:rsid w:val="0024023E"/>
    <w:rsid w:val="00246EDE"/>
    <w:rsid w:val="00250067"/>
    <w:rsid w:val="00250326"/>
    <w:rsid w:val="00252A8C"/>
    <w:rsid w:val="00252B41"/>
    <w:rsid w:val="002630D7"/>
    <w:rsid w:val="00265178"/>
    <w:rsid w:val="00270D10"/>
    <w:rsid w:val="0027144A"/>
    <w:rsid w:val="002728A6"/>
    <w:rsid w:val="00272E7E"/>
    <w:rsid w:val="00274998"/>
    <w:rsid w:val="00282E08"/>
    <w:rsid w:val="00282EC0"/>
    <w:rsid w:val="002852FC"/>
    <w:rsid w:val="002859AF"/>
    <w:rsid w:val="00285C8D"/>
    <w:rsid w:val="00286DDB"/>
    <w:rsid w:val="002910EA"/>
    <w:rsid w:val="0029199A"/>
    <w:rsid w:val="002A3FCC"/>
    <w:rsid w:val="002B1670"/>
    <w:rsid w:val="002B1959"/>
    <w:rsid w:val="002B3094"/>
    <w:rsid w:val="002B6568"/>
    <w:rsid w:val="002B6E4B"/>
    <w:rsid w:val="002B7DE2"/>
    <w:rsid w:val="002C3D7C"/>
    <w:rsid w:val="002C5102"/>
    <w:rsid w:val="002C5DF5"/>
    <w:rsid w:val="002C6FA1"/>
    <w:rsid w:val="002D2B6B"/>
    <w:rsid w:val="002D585E"/>
    <w:rsid w:val="002D5AF1"/>
    <w:rsid w:val="002D5E39"/>
    <w:rsid w:val="002E0653"/>
    <w:rsid w:val="002E20E2"/>
    <w:rsid w:val="002E4894"/>
    <w:rsid w:val="002E5A3F"/>
    <w:rsid w:val="002F0AFA"/>
    <w:rsid w:val="002F3A95"/>
    <w:rsid w:val="002F6386"/>
    <w:rsid w:val="002F7996"/>
    <w:rsid w:val="00310152"/>
    <w:rsid w:val="00316E00"/>
    <w:rsid w:val="0032648C"/>
    <w:rsid w:val="00330736"/>
    <w:rsid w:val="00331800"/>
    <w:rsid w:val="003326A1"/>
    <w:rsid w:val="003359DF"/>
    <w:rsid w:val="003424A6"/>
    <w:rsid w:val="00342B92"/>
    <w:rsid w:val="00342BBB"/>
    <w:rsid w:val="0034478A"/>
    <w:rsid w:val="00346928"/>
    <w:rsid w:val="0035054B"/>
    <w:rsid w:val="0035118F"/>
    <w:rsid w:val="00353053"/>
    <w:rsid w:val="0035505A"/>
    <w:rsid w:val="003578B1"/>
    <w:rsid w:val="00361B06"/>
    <w:rsid w:val="00365DB2"/>
    <w:rsid w:val="00370AA7"/>
    <w:rsid w:val="003721A8"/>
    <w:rsid w:val="00372553"/>
    <w:rsid w:val="0037283A"/>
    <w:rsid w:val="003758C8"/>
    <w:rsid w:val="003770CD"/>
    <w:rsid w:val="0038396E"/>
    <w:rsid w:val="00383B1E"/>
    <w:rsid w:val="00383BA8"/>
    <w:rsid w:val="00385082"/>
    <w:rsid w:val="0039187B"/>
    <w:rsid w:val="0039304F"/>
    <w:rsid w:val="00394C6A"/>
    <w:rsid w:val="003950C4"/>
    <w:rsid w:val="00397B77"/>
    <w:rsid w:val="003A17A0"/>
    <w:rsid w:val="003A6AE8"/>
    <w:rsid w:val="003B10F6"/>
    <w:rsid w:val="003B1B93"/>
    <w:rsid w:val="003B220A"/>
    <w:rsid w:val="003B74EA"/>
    <w:rsid w:val="003B7A2A"/>
    <w:rsid w:val="003C67A5"/>
    <w:rsid w:val="003E1D90"/>
    <w:rsid w:val="003E3ACA"/>
    <w:rsid w:val="003E5D74"/>
    <w:rsid w:val="003E6C0D"/>
    <w:rsid w:val="003F6068"/>
    <w:rsid w:val="004024C3"/>
    <w:rsid w:val="00404DB4"/>
    <w:rsid w:val="004065BD"/>
    <w:rsid w:val="00410CA0"/>
    <w:rsid w:val="00411546"/>
    <w:rsid w:val="00412844"/>
    <w:rsid w:val="00412BA9"/>
    <w:rsid w:val="00414D93"/>
    <w:rsid w:val="004215D7"/>
    <w:rsid w:val="004246B3"/>
    <w:rsid w:val="004316BE"/>
    <w:rsid w:val="00432371"/>
    <w:rsid w:val="004368D6"/>
    <w:rsid w:val="00440344"/>
    <w:rsid w:val="00443191"/>
    <w:rsid w:val="0044536F"/>
    <w:rsid w:val="00456E32"/>
    <w:rsid w:val="004578EB"/>
    <w:rsid w:val="0046370E"/>
    <w:rsid w:val="004667B2"/>
    <w:rsid w:val="00466B5A"/>
    <w:rsid w:val="00470033"/>
    <w:rsid w:val="00471EB7"/>
    <w:rsid w:val="0047585A"/>
    <w:rsid w:val="00476120"/>
    <w:rsid w:val="00482ABB"/>
    <w:rsid w:val="00486BED"/>
    <w:rsid w:val="004925FD"/>
    <w:rsid w:val="004941DC"/>
    <w:rsid w:val="004A1F42"/>
    <w:rsid w:val="004A224F"/>
    <w:rsid w:val="004A7046"/>
    <w:rsid w:val="004B4E1C"/>
    <w:rsid w:val="004C4F16"/>
    <w:rsid w:val="004C55FE"/>
    <w:rsid w:val="004C6603"/>
    <w:rsid w:val="004D2EF3"/>
    <w:rsid w:val="004E4888"/>
    <w:rsid w:val="004E73D9"/>
    <w:rsid w:val="004F000A"/>
    <w:rsid w:val="004F1515"/>
    <w:rsid w:val="00500B68"/>
    <w:rsid w:val="00502695"/>
    <w:rsid w:val="0050467D"/>
    <w:rsid w:val="0051497E"/>
    <w:rsid w:val="00521D8A"/>
    <w:rsid w:val="00531531"/>
    <w:rsid w:val="005430A2"/>
    <w:rsid w:val="00543C97"/>
    <w:rsid w:val="00546FBC"/>
    <w:rsid w:val="00547972"/>
    <w:rsid w:val="0055024D"/>
    <w:rsid w:val="00550FA5"/>
    <w:rsid w:val="00554156"/>
    <w:rsid w:val="00560F5F"/>
    <w:rsid w:val="00563645"/>
    <w:rsid w:val="00564D2A"/>
    <w:rsid w:val="005662ED"/>
    <w:rsid w:val="005669E2"/>
    <w:rsid w:val="00572C58"/>
    <w:rsid w:val="005732BE"/>
    <w:rsid w:val="005752F0"/>
    <w:rsid w:val="005759DE"/>
    <w:rsid w:val="0057675C"/>
    <w:rsid w:val="00580FEA"/>
    <w:rsid w:val="005861E7"/>
    <w:rsid w:val="005928E7"/>
    <w:rsid w:val="005953D5"/>
    <w:rsid w:val="00596082"/>
    <w:rsid w:val="005A27A8"/>
    <w:rsid w:val="005A30B2"/>
    <w:rsid w:val="005A70E6"/>
    <w:rsid w:val="005A7BE8"/>
    <w:rsid w:val="005B2278"/>
    <w:rsid w:val="005B30FF"/>
    <w:rsid w:val="005B31A1"/>
    <w:rsid w:val="005B32DC"/>
    <w:rsid w:val="005C0B32"/>
    <w:rsid w:val="005D027E"/>
    <w:rsid w:val="005D128D"/>
    <w:rsid w:val="005D3BF3"/>
    <w:rsid w:val="005D4C57"/>
    <w:rsid w:val="005D5782"/>
    <w:rsid w:val="005D7577"/>
    <w:rsid w:val="005E197D"/>
    <w:rsid w:val="005E52CE"/>
    <w:rsid w:val="005E57C1"/>
    <w:rsid w:val="005F0647"/>
    <w:rsid w:val="005F507F"/>
    <w:rsid w:val="005F5869"/>
    <w:rsid w:val="00602CB7"/>
    <w:rsid w:val="00605173"/>
    <w:rsid w:val="00606B3B"/>
    <w:rsid w:val="00606EEC"/>
    <w:rsid w:val="00606F9A"/>
    <w:rsid w:val="00607C1B"/>
    <w:rsid w:val="00611487"/>
    <w:rsid w:val="00615E5A"/>
    <w:rsid w:val="00617534"/>
    <w:rsid w:val="00621F90"/>
    <w:rsid w:val="00622831"/>
    <w:rsid w:val="00622A9B"/>
    <w:rsid w:val="00627CAA"/>
    <w:rsid w:val="00630880"/>
    <w:rsid w:val="00634287"/>
    <w:rsid w:val="006417FA"/>
    <w:rsid w:val="006418D1"/>
    <w:rsid w:val="00641A4F"/>
    <w:rsid w:val="00642938"/>
    <w:rsid w:val="006453A3"/>
    <w:rsid w:val="00652B0F"/>
    <w:rsid w:val="00666E32"/>
    <w:rsid w:val="00667C65"/>
    <w:rsid w:val="0067347F"/>
    <w:rsid w:val="0068029D"/>
    <w:rsid w:val="00683AE3"/>
    <w:rsid w:val="00683C24"/>
    <w:rsid w:val="00696B1C"/>
    <w:rsid w:val="006A6301"/>
    <w:rsid w:val="006B22D9"/>
    <w:rsid w:val="006B63D0"/>
    <w:rsid w:val="006C098A"/>
    <w:rsid w:val="006C0E0A"/>
    <w:rsid w:val="006C3B57"/>
    <w:rsid w:val="006C3E39"/>
    <w:rsid w:val="006D5A48"/>
    <w:rsid w:val="006D6371"/>
    <w:rsid w:val="006D7D72"/>
    <w:rsid w:val="006F19B7"/>
    <w:rsid w:val="006F28B6"/>
    <w:rsid w:val="006F403D"/>
    <w:rsid w:val="006F6234"/>
    <w:rsid w:val="006F665B"/>
    <w:rsid w:val="006F743F"/>
    <w:rsid w:val="00703B2B"/>
    <w:rsid w:val="00715659"/>
    <w:rsid w:val="00720500"/>
    <w:rsid w:val="00722752"/>
    <w:rsid w:val="00723C53"/>
    <w:rsid w:val="00724E3E"/>
    <w:rsid w:val="00725DA7"/>
    <w:rsid w:val="00730F4E"/>
    <w:rsid w:val="00732644"/>
    <w:rsid w:val="00734CC4"/>
    <w:rsid w:val="00735531"/>
    <w:rsid w:val="00735D91"/>
    <w:rsid w:val="0073746E"/>
    <w:rsid w:val="007376F1"/>
    <w:rsid w:val="007479A6"/>
    <w:rsid w:val="007556E0"/>
    <w:rsid w:val="0075608D"/>
    <w:rsid w:val="0076038E"/>
    <w:rsid w:val="00762FC9"/>
    <w:rsid w:val="007657AE"/>
    <w:rsid w:val="00765C86"/>
    <w:rsid w:val="00767D7C"/>
    <w:rsid w:val="00770DEE"/>
    <w:rsid w:val="0078012E"/>
    <w:rsid w:val="00780BAB"/>
    <w:rsid w:val="00780F21"/>
    <w:rsid w:val="00781E23"/>
    <w:rsid w:val="00783752"/>
    <w:rsid w:val="0078411E"/>
    <w:rsid w:val="00785270"/>
    <w:rsid w:val="007866B1"/>
    <w:rsid w:val="007904AC"/>
    <w:rsid w:val="00795036"/>
    <w:rsid w:val="00796127"/>
    <w:rsid w:val="007A1C40"/>
    <w:rsid w:val="007C44AE"/>
    <w:rsid w:val="007C4995"/>
    <w:rsid w:val="007C4E29"/>
    <w:rsid w:val="007C5494"/>
    <w:rsid w:val="007D270A"/>
    <w:rsid w:val="007D4BBA"/>
    <w:rsid w:val="007D6D44"/>
    <w:rsid w:val="007E0341"/>
    <w:rsid w:val="007E7C32"/>
    <w:rsid w:val="007E7D2D"/>
    <w:rsid w:val="007E7F3B"/>
    <w:rsid w:val="007F0F57"/>
    <w:rsid w:val="007F2111"/>
    <w:rsid w:val="007F224A"/>
    <w:rsid w:val="007F2D54"/>
    <w:rsid w:val="007F4BAF"/>
    <w:rsid w:val="007F4BB1"/>
    <w:rsid w:val="008010D6"/>
    <w:rsid w:val="008027BD"/>
    <w:rsid w:val="00803508"/>
    <w:rsid w:val="00804B54"/>
    <w:rsid w:val="00804F2C"/>
    <w:rsid w:val="0080609A"/>
    <w:rsid w:val="008069AE"/>
    <w:rsid w:val="008069B0"/>
    <w:rsid w:val="008076C3"/>
    <w:rsid w:val="00810747"/>
    <w:rsid w:val="0082510C"/>
    <w:rsid w:val="00825585"/>
    <w:rsid w:val="00826B76"/>
    <w:rsid w:val="00827E93"/>
    <w:rsid w:val="008342E7"/>
    <w:rsid w:val="00835455"/>
    <w:rsid w:val="008371E9"/>
    <w:rsid w:val="00840D6C"/>
    <w:rsid w:val="00842B55"/>
    <w:rsid w:val="008467F9"/>
    <w:rsid w:val="00846F2B"/>
    <w:rsid w:val="00852893"/>
    <w:rsid w:val="00853F3A"/>
    <w:rsid w:val="008547E7"/>
    <w:rsid w:val="0085789F"/>
    <w:rsid w:val="00864418"/>
    <w:rsid w:val="00865806"/>
    <w:rsid w:val="0086675E"/>
    <w:rsid w:val="00866992"/>
    <w:rsid w:val="00867E49"/>
    <w:rsid w:val="008704EA"/>
    <w:rsid w:val="008723BB"/>
    <w:rsid w:val="0087411A"/>
    <w:rsid w:val="0087487F"/>
    <w:rsid w:val="008807CE"/>
    <w:rsid w:val="008831F0"/>
    <w:rsid w:val="0088373A"/>
    <w:rsid w:val="00885B17"/>
    <w:rsid w:val="0088650C"/>
    <w:rsid w:val="00893CB9"/>
    <w:rsid w:val="008A1D54"/>
    <w:rsid w:val="008A56F4"/>
    <w:rsid w:val="008A6C20"/>
    <w:rsid w:val="008A74D7"/>
    <w:rsid w:val="008B0653"/>
    <w:rsid w:val="008B25D9"/>
    <w:rsid w:val="008C09B3"/>
    <w:rsid w:val="008C0C8C"/>
    <w:rsid w:val="008D0FB2"/>
    <w:rsid w:val="008D2803"/>
    <w:rsid w:val="008D61A1"/>
    <w:rsid w:val="008E570B"/>
    <w:rsid w:val="008F136E"/>
    <w:rsid w:val="008F17EB"/>
    <w:rsid w:val="008F4DED"/>
    <w:rsid w:val="008F6314"/>
    <w:rsid w:val="009015FC"/>
    <w:rsid w:val="009032B4"/>
    <w:rsid w:val="009039F5"/>
    <w:rsid w:val="00910298"/>
    <w:rsid w:val="00910553"/>
    <w:rsid w:val="00927CB3"/>
    <w:rsid w:val="009304D2"/>
    <w:rsid w:val="0093267B"/>
    <w:rsid w:val="009326BA"/>
    <w:rsid w:val="00934BC0"/>
    <w:rsid w:val="00935B89"/>
    <w:rsid w:val="0094024A"/>
    <w:rsid w:val="00941F96"/>
    <w:rsid w:val="00945ACC"/>
    <w:rsid w:val="009548BE"/>
    <w:rsid w:val="00954A7D"/>
    <w:rsid w:val="00961AB6"/>
    <w:rsid w:val="00964EA3"/>
    <w:rsid w:val="0097285E"/>
    <w:rsid w:val="009742C3"/>
    <w:rsid w:val="00974AAE"/>
    <w:rsid w:val="009756FA"/>
    <w:rsid w:val="00982F67"/>
    <w:rsid w:val="00984176"/>
    <w:rsid w:val="00991477"/>
    <w:rsid w:val="0099398F"/>
    <w:rsid w:val="00993CA8"/>
    <w:rsid w:val="009A1968"/>
    <w:rsid w:val="009A2565"/>
    <w:rsid w:val="009A654D"/>
    <w:rsid w:val="009A69F7"/>
    <w:rsid w:val="009B1A13"/>
    <w:rsid w:val="009B4CE9"/>
    <w:rsid w:val="009C29F2"/>
    <w:rsid w:val="009C3961"/>
    <w:rsid w:val="009C3A1C"/>
    <w:rsid w:val="009C41AD"/>
    <w:rsid w:val="009C4FFC"/>
    <w:rsid w:val="009D0E78"/>
    <w:rsid w:val="009D3B8C"/>
    <w:rsid w:val="009D63D9"/>
    <w:rsid w:val="009E0741"/>
    <w:rsid w:val="009E6E45"/>
    <w:rsid w:val="009F373C"/>
    <w:rsid w:val="009F4CBC"/>
    <w:rsid w:val="00A021A4"/>
    <w:rsid w:val="00A0230E"/>
    <w:rsid w:val="00A02CBA"/>
    <w:rsid w:val="00A060E2"/>
    <w:rsid w:val="00A07045"/>
    <w:rsid w:val="00A10E7C"/>
    <w:rsid w:val="00A11B91"/>
    <w:rsid w:val="00A22982"/>
    <w:rsid w:val="00A3249A"/>
    <w:rsid w:val="00A35A10"/>
    <w:rsid w:val="00A36E25"/>
    <w:rsid w:val="00A3797F"/>
    <w:rsid w:val="00A4117A"/>
    <w:rsid w:val="00A41A2F"/>
    <w:rsid w:val="00A439BB"/>
    <w:rsid w:val="00A526EE"/>
    <w:rsid w:val="00A53564"/>
    <w:rsid w:val="00A54D42"/>
    <w:rsid w:val="00A636C6"/>
    <w:rsid w:val="00A73048"/>
    <w:rsid w:val="00A74939"/>
    <w:rsid w:val="00A76B5B"/>
    <w:rsid w:val="00A84269"/>
    <w:rsid w:val="00A9257F"/>
    <w:rsid w:val="00AA3DC3"/>
    <w:rsid w:val="00AA41DE"/>
    <w:rsid w:val="00AB5D48"/>
    <w:rsid w:val="00AB77F5"/>
    <w:rsid w:val="00AC170F"/>
    <w:rsid w:val="00AC6501"/>
    <w:rsid w:val="00AD7560"/>
    <w:rsid w:val="00B07FD2"/>
    <w:rsid w:val="00B102CA"/>
    <w:rsid w:val="00B15782"/>
    <w:rsid w:val="00B16BC3"/>
    <w:rsid w:val="00B30159"/>
    <w:rsid w:val="00B35218"/>
    <w:rsid w:val="00B3644E"/>
    <w:rsid w:val="00B424FD"/>
    <w:rsid w:val="00B4351D"/>
    <w:rsid w:val="00B45144"/>
    <w:rsid w:val="00B45699"/>
    <w:rsid w:val="00B46269"/>
    <w:rsid w:val="00B47640"/>
    <w:rsid w:val="00B518BE"/>
    <w:rsid w:val="00B5678B"/>
    <w:rsid w:val="00B569EC"/>
    <w:rsid w:val="00B60CAC"/>
    <w:rsid w:val="00B743E9"/>
    <w:rsid w:val="00B761DA"/>
    <w:rsid w:val="00B77378"/>
    <w:rsid w:val="00B8216F"/>
    <w:rsid w:val="00B8575E"/>
    <w:rsid w:val="00B90DE6"/>
    <w:rsid w:val="00BA1284"/>
    <w:rsid w:val="00BA4BB1"/>
    <w:rsid w:val="00BA5724"/>
    <w:rsid w:val="00BA5B4C"/>
    <w:rsid w:val="00BB0346"/>
    <w:rsid w:val="00BB068D"/>
    <w:rsid w:val="00BC2EDE"/>
    <w:rsid w:val="00BD2CE9"/>
    <w:rsid w:val="00BD2F4A"/>
    <w:rsid w:val="00BD4539"/>
    <w:rsid w:val="00BD6552"/>
    <w:rsid w:val="00BE281D"/>
    <w:rsid w:val="00BE4B6F"/>
    <w:rsid w:val="00BF0478"/>
    <w:rsid w:val="00BF2B78"/>
    <w:rsid w:val="00C0102A"/>
    <w:rsid w:val="00C05761"/>
    <w:rsid w:val="00C200D1"/>
    <w:rsid w:val="00C31CFA"/>
    <w:rsid w:val="00C32ED2"/>
    <w:rsid w:val="00C41774"/>
    <w:rsid w:val="00C42300"/>
    <w:rsid w:val="00C4636D"/>
    <w:rsid w:val="00C47A3B"/>
    <w:rsid w:val="00C5570F"/>
    <w:rsid w:val="00C57F76"/>
    <w:rsid w:val="00C6174F"/>
    <w:rsid w:val="00C61B61"/>
    <w:rsid w:val="00C7497F"/>
    <w:rsid w:val="00C74CEF"/>
    <w:rsid w:val="00C74CFF"/>
    <w:rsid w:val="00C85325"/>
    <w:rsid w:val="00C86C1A"/>
    <w:rsid w:val="00C9115F"/>
    <w:rsid w:val="00C91301"/>
    <w:rsid w:val="00C9406C"/>
    <w:rsid w:val="00C96B58"/>
    <w:rsid w:val="00C97E93"/>
    <w:rsid w:val="00C97ECE"/>
    <w:rsid w:val="00CA2078"/>
    <w:rsid w:val="00CA3323"/>
    <w:rsid w:val="00CB0022"/>
    <w:rsid w:val="00CB34F8"/>
    <w:rsid w:val="00CB59B2"/>
    <w:rsid w:val="00CB5B7D"/>
    <w:rsid w:val="00CB7FAD"/>
    <w:rsid w:val="00CC0C1E"/>
    <w:rsid w:val="00CC3315"/>
    <w:rsid w:val="00CC605D"/>
    <w:rsid w:val="00CD2EE0"/>
    <w:rsid w:val="00CD3472"/>
    <w:rsid w:val="00CE082C"/>
    <w:rsid w:val="00CE4803"/>
    <w:rsid w:val="00CE7C1B"/>
    <w:rsid w:val="00D01361"/>
    <w:rsid w:val="00D01C82"/>
    <w:rsid w:val="00D04325"/>
    <w:rsid w:val="00D05EF5"/>
    <w:rsid w:val="00D07C76"/>
    <w:rsid w:val="00D20DC1"/>
    <w:rsid w:val="00D229F3"/>
    <w:rsid w:val="00D23254"/>
    <w:rsid w:val="00D2413D"/>
    <w:rsid w:val="00D265FA"/>
    <w:rsid w:val="00D3437F"/>
    <w:rsid w:val="00D346DC"/>
    <w:rsid w:val="00D35B99"/>
    <w:rsid w:val="00D370B0"/>
    <w:rsid w:val="00D40935"/>
    <w:rsid w:val="00D430EC"/>
    <w:rsid w:val="00D43306"/>
    <w:rsid w:val="00D43D23"/>
    <w:rsid w:val="00D47571"/>
    <w:rsid w:val="00D53CBE"/>
    <w:rsid w:val="00D6005D"/>
    <w:rsid w:val="00D610CC"/>
    <w:rsid w:val="00D61BFD"/>
    <w:rsid w:val="00D644BB"/>
    <w:rsid w:val="00D727AE"/>
    <w:rsid w:val="00D741B1"/>
    <w:rsid w:val="00D74DED"/>
    <w:rsid w:val="00D7647A"/>
    <w:rsid w:val="00D7791F"/>
    <w:rsid w:val="00D81754"/>
    <w:rsid w:val="00D87978"/>
    <w:rsid w:val="00D970A1"/>
    <w:rsid w:val="00D970F0"/>
    <w:rsid w:val="00DA49AC"/>
    <w:rsid w:val="00DA573F"/>
    <w:rsid w:val="00DB3655"/>
    <w:rsid w:val="00DB7798"/>
    <w:rsid w:val="00DC5059"/>
    <w:rsid w:val="00DC7BA4"/>
    <w:rsid w:val="00DD3F7A"/>
    <w:rsid w:val="00DD4487"/>
    <w:rsid w:val="00DD5D17"/>
    <w:rsid w:val="00DE5480"/>
    <w:rsid w:val="00DF0F01"/>
    <w:rsid w:val="00DF436A"/>
    <w:rsid w:val="00DF440E"/>
    <w:rsid w:val="00E0366B"/>
    <w:rsid w:val="00E036EA"/>
    <w:rsid w:val="00E03E7D"/>
    <w:rsid w:val="00E044E8"/>
    <w:rsid w:val="00E1018B"/>
    <w:rsid w:val="00E13B31"/>
    <w:rsid w:val="00E1413C"/>
    <w:rsid w:val="00E17C05"/>
    <w:rsid w:val="00E21406"/>
    <w:rsid w:val="00E22820"/>
    <w:rsid w:val="00E23E3F"/>
    <w:rsid w:val="00E25342"/>
    <w:rsid w:val="00E27E75"/>
    <w:rsid w:val="00E33FBE"/>
    <w:rsid w:val="00E37420"/>
    <w:rsid w:val="00E407D3"/>
    <w:rsid w:val="00E42639"/>
    <w:rsid w:val="00E42AE9"/>
    <w:rsid w:val="00E43419"/>
    <w:rsid w:val="00E443DC"/>
    <w:rsid w:val="00E4720E"/>
    <w:rsid w:val="00E5165D"/>
    <w:rsid w:val="00E524B6"/>
    <w:rsid w:val="00E52E72"/>
    <w:rsid w:val="00E54402"/>
    <w:rsid w:val="00E676CA"/>
    <w:rsid w:val="00E75222"/>
    <w:rsid w:val="00E77460"/>
    <w:rsid w:val="00E80357"/>
    <w:rsid w:val="00E80E07"/>
    <w:rsid w:val="00E818E5"/>
    <w:rsid w:val="00E81E74"/>
    <w:rsid w:val="00E83688"/>
    <w:rsid w:val="00E8482A"/>
    <w:rsid w:val="00E8533B"/>
    <w:rsid w:val="00E912ED"/>
    <w:rsid w:val="00E93B49"/>
    <w:rsid w:val="00E97B48"/>
    <w:rsid w:val="00EA2A97"/>
    <w:rsid w:val="00EB17A2"/>
    <w:rsid w:val="00EB3DE9"/>
    <w:rsid w:val="00EB5318"/>
    <w:rsid w:val="00EC3E27"/>
    <w:rsid w:val="00EC7608"/>
    <w:rsid w:val="00ED075B"/>
    <w:rsid w:val="00ED3052"/>
    <w:rsid w:val="00ED5DBD"/>
    <w:rsid w:val="00EE3445"/>
    <w:rsid w:val="00EE37AF"/>
    <w:rsid w:val="00EE4081"/>
    <w:rsid w:val="00EE4917"/>
    <w:rsid w:val="00EE6926"/>
    <w:rsid w:val="00F040C2"/>
    <w:rsid w:val="00F11BEA"/>
    <w:rsid w:val="00F1205A"/>
    <w:rsid w:val="00F13153"/>
    <w:rsid w:val="00F133DF"/>
    <w:rsid w:val="00F1498E"/>
    <w:rsid w:val="00F17D3F"/>
    <w:rsid w:val="00F203E9"/>
    <w:rsid w:val="00F217FA"/>
    <w:rsid w:val="00F217FD"/>
    <w:rsid w:val="00F2406F"/>
    <w:rsid w:val="00F24674"/>
    <w:rsid w:val="00F27CCB"/>
    <w:rsid w:val="00F33906"/>
    <w:rsid w:val="00F403E6"/>
    <w:rsid w:val="00F406A8"/>
    <w:rsid w:val="00F468FB"/>
    <w:rsid w:val="00F4747A"/>
    <w:rsid w:val="00F47A47"/>
    <w:rsid w:val="00F53096"/>
    <w:rsid w:val="00F56167"/>
    <w:rsid w:val="00F64BEC"/>
    <w:rsid w:val="00F64EDC"/>
    <w:rsid w:val="00F67C93"/>
    <w:rsid w:val="00F71501"/>
    <w:rsid w:val="00F747DC"/>
    <w:rsid w:val="00F76333"/>
    <w:rsid w:val="00F82920"/>
    <w:rsid w:val="00F86445"/>
    <w:rsid w:val="00F87F2A"/>
    <w:rsid w:val="00F91CE4"/>
    <w:rsid w:val="00F95A4E"/>
    <w:rsid w:val="00F960BC"/>
    <w:rsid w:val="00F96AB5"/>
    <w:rsid w:val="00FA515B"/>
    <w:rsid w:val="00FA5573"/>
    <w:rsid w:val="00FB44BF"/>
    <w:rsid w:val="00FB638A"/>
    <w:rsid w:val="00FC0941"/>
    <w:rsid w:val="00FC6451"/>
    <w:rsid w:val="00FD140C"/>
    <w:rsid w:val="00FE2086"/>
    <w:rsid w:val="00FE2175"/>
    <w:rsid w:val="00FE3932"/>
    <w:rsid w:val="00FF3516"/>
    <w:rsid w:val="00FF5194"/>
    <w:rsid w:val="00FF631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1A331C"/>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 w:type="character" w:styleId="Emphasis">
    <w:name w:val="Emphasis"/>
    <w:basedOn w:val="DefaultParagraphFont"/>
    <w:uiPriority w:val="20"/>
    <w:qFormat/>
    <w:rsid w:val="0027144A"/>
    <w:rPr>
      <w:i/>
      <w:iCs/>
    </w:rPr>
  </w:style>
  <w:style w:type="character" w:styleId="Strong">
    <w:name w:val="Strong"/>
    <w:basedOn w:val="DefaultParagraphFont"/>
    <w:uiPriority w:val="22"/>
    <w:qFormat/>
    <w:rsid w:val="00E33FB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1A331C"/>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 w:type="character" w:styleId="Emphasis">
    <w:name w:val="Emphasis"/>
    <w:basedOn w:val="DefaultParagraphFont"/>
    <w:uiPriority w:val="20"/>
    <w:qFormat/>
    <w:rsid w:val="0027144A"/>
    <w:rPr>
      <w:i/>
      <w:iCs/>
    </w:rPr>
  </w:style>
  <w:style w:type="character" w:styleId="Strong">
    <w:name w:val="Strong"/>
    <w:basedOn w:val="DefaultParagraphFont"/>
    <w:uiPriority w:val="22"/>
    <w:qFormat/>
    <w:rsid w:val="00E33F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327904147">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4374945">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1079131112">
      <w:bodyDiv w:val="1"/>
      <w:marLeft w:val="0"/>
      <w:marRight w:val="0"/>
      <w:marTop w:val="0"/>
      <w:marBottom w:val="0"/>
      <w:divBdr>
        <w:top w:val="none" w:sz="0" w:space="0" w:color="auto"/>
        <w:left w:val="none" w:sz="0" w:space="0" w:color="auto"/>
        <w:bottom w:val="none" w:sz="0" w:space="0" w:color="auto"/>
        <w:right w:val="none" w:sz="0" w:space="0" w:color="auto"/>
      </w:divBdr>
      <w:divsChild>
        <w:div w:id="273636332">
          <w:marLeft w:val="0"/>
          <w:marRight w:val="0"/>
          <w:marTop w:val="0"/>
          <w:marBottom w:val="0"/>
          <w:divBdr>
            <w:top w:val="none" w:sz="0" w:space="0" w:color="auto"/>
            <w:left w:val="none" w:sz="0" w:space="0" w:color="auto"/>
            <w:bottom w:val="none" w:sz="0" w:space="0" w:color="auto"/>
            <w:right w:val="none" w:sz="0" w:space="0" w:color="auto"/>
          </w:divBdr>
        </w:div>
        <w:div w:id="2138453882">
          <w:marLeft w:val="0"/>
          <w:marRight w:val="0"/>
          <w:marTop w:val="0"/>
          <w:marBottom w:val="0"/>
          <w:divBdr>
            <w:top w:val="none" w:sz="0" w:space="0" w:color="auto"/>
            <w:left w:val="none" w:sz="0" w:space="0" w:color="auto"/>
            <w:bottom w:val="none" w:sz="0" w:space="0" w:color="auto"/>
            <w:right w:val="none" w:sz="0" w:space="0" w:color="auto"/>
          </w:divBdr>
        </w:div>
        <w:div w:id="1328707157">
          <w:marLeft w:val="0"/>
          <w:marRight w:val="0"/>
          <w:marTop w:val="0"/>
          <w:marBottom w:val="0"/>
          <w:divBdr>
            <w:top w:val="none" w:sz="0" w:space="0" w:color="auto"/>
            <w:left w:val="none" w:sz="0" w:space="0" w:color="auto"/>
            <w:bottom w:val="none" w:sz="0" w:space="0" w:color="auto"/>
            <w:right w:val="none" w:sz="0" w:space="0" w:color="auto"/>
          </w:divBdr>
        </w:div>
        <w:div w:id="1039745619">
          <w:marLeft w:val="0"/>
          <w:marRight w:val="0"/>
          <w:marTop w:val="0"/>
          <w:marBottom w:val="0"/>
          <w:divBdr>
            <w:top w:val="none" w:sz="0" w:space="0" w:color="auto"/>
            <w:left w:val="none" w:sz="0" w:space="0" w:color="auto"/>
            <w:bottom w:val="none" w:sz="0" w:space="0" w:color="auto"/>
            <w:right w:val="none" w:sz="0" w:space="0" w:color="auto"/>
          </w:divBdr>
        </w:div>
        <w:div w:id="394550840">
          <w:marLeft w:val="0"/>
          <w:marRight w:val="0"/>
          <w:marTop w:val="0"/>
          <w:marBottom w:val="0"/>
          <w:divBdr>
            <w:top w:val="none" w:sz="0" w:space="0" w:color="auto"/>
            <w:left w:val="none" w:sz="0" w:space="0" w:color="auto"/>
            <w:bottom w:val="none" w:sz="0" w:space="0" w:color="auto"/>
            <w:right w:val="none" w:sz="0" w:space="0" w:color="auto"/>
          </w:divBdr>
        </w:div>
        <w:div w:id="995693530">
          <w:marLeft w:val="0"/>
          <w:marRight w:val="0"/>
          <w:marTop w:val="0"/>
          <w:marBottom w:val="0"/>
          <w:divBdr>
            <w:top w:val="none" w:sz="0" w:space="0" w:color="auto"/>
            <w:left w:val="none" w:sz="0" w:space="0" w:color="auto"/>
            <w:bottom w:val="none" w:sz="0" w:space="0" w:color="auto"/>
            <w:right w:val="none" w:sz="0" w:space="0" w:color="auto"/>
          </w:divBdr>
        </w:div>
        <w:div w:id="648752487">
          <w:marLeft w:val="0"/>
          <w:marRight w:val="0"/>
          <w:marTop w:val="0"/>
          <w:marBottom w:val="0"/>
          <w:divBdr>
            <w:top w:val="none" w:sz="0" w:space="0" w:color="auto"/>
            <w:left w:val="none" w:sz="0" w:space="0" w:color="auto"/>
            <w:bottom w:val="none" w:sz="0" w:space="0" w:color="auto"/>
            <w:right w:val="none" w:sz="0" w:space="0" w:color="auto"/>
          </w:divBdr>
        </w:div>
        <w:div w:id="1626235820">
          <w:marLeft w:val="0"/>
          <w:marRight w:val="0"/>
          <w:marTop w:val="0"/>
          <w:marBottom w:val="0"/>
          <w:divBdr>
            <w:top w:val="none" w:sz="0" w:space="0" w:color="auto"/>
            <w:left w:val="none" w:sz="0" w:space="0" w:color="auto"/>
            <w:bottom w:val="none" w:sz="0" w:space="0" w:color="auto"/>
            <w:right w:val="none" w:sz="0" w:space="0" w:color="auto"/>
          </w:divBdr>
        </w:div>
        <w:div w:id="1381173784">
          <w:marLeft w:val="0"/>
          <w:marRight w:val="0"/>
          <w:marTop w:val="0"/>
          <w:marBottom w:val="0"/>
          <w:divBdr>
            <w:top w:val="none" w:sz="0" w:space="0" w:color="auto"/>
            <w:left w:val="none" w:sz="0" w:space="0" w:color="auto"/>
            <w:bottom w:val="none" w:sz="0" w:space="0" w:color="auto"/>
            <w:right w:val="none" w:sz="0" w:space="0" w:color="auto"/>
          </w:divBdr>
        </w:div>
      </w:divsChild>
    </w:div>
    <w:div w:id="1102143439">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370320">
      <w:bodyDiv w:val="1"/>
      <w:marLeft w:val="0"/>
      <w:marRight w:val="0"/>
      <w:marTop w:val="0"/>
      <w:marBottom w:val="0"/>
      <w:divBdr>
        <w:top w:val="none" w:sz="0" w:space="0" w:color="auto"/>
        <w:left w:val="none" w:sz="0" w:space="0" w:color="auto"/>
        <w:bottom w:val="none" w:sz="0" w:space="0" w:color="auto"/>
        <w:right w:val="none" w:sz="0" w:space="0" w:color="auto"/>
      </w:divBdr>
    </w:div>
    <w:div w:id="1543444943">
      <w:bodyDiv w:val="1"/>
      <w:marLeft w:val="0"/>
      <w:marRight w:val="0"/>
      <w:marTop w:val="0"/>
      <w:marBottom w:val="0"/>
      <w:divBdr>
        <w:top w:val="none" w:sz="0" w:space="0" w:color="auto"/>
        <w:left w:val="none" w:sz="0" w:space="0" w:color="auto"/>
        <w:bottom w:val="none" w:sz="0" w:space="0" w:color="auto"/>
        <w:right w:val="none" w:sz="0" w:space="0" w:color="auto"/>
      </w:divBdr>
    </w:div>
    <w:div w:id="1632780316">
      <w:bodyDiv w:val="1"/>
      <w:marLeft w:val="0"/>
      <w:marRight w:val="0"/>
      <w:marTop w:val="930"/>
      <w:marBottom w:val="0"/>
      <w:divBdr>
        <w:top w:val="none" w:sz="0" w:space="0" w:color="auto"/>
        <w:left w:val="none" w:sz="0" w:space="0" w:color="auto"/>
        <w:bottom w:val="none" w:sz="0" w:space="0" w:color="auto"/>
        <w:right w:val="none" w:sz="0" w:space="0" w:color="auto"/>
      </w:divBdr>
      <w:divsChild>
        <w:div w:id="812450862">
          <w:marLeft w:val="0"/>
          <w:marRight w:val="0"/>
          <w:marTop w:val="0"/>
          <w:marBottom w:val="0"/>
          <w:divBdr>
            <w:top w:val="none" w:sz="0" w:space="0" w:color="auto"/>
            <w:left w:val="none" w:sz="0" w:space="0" w:color="auto"/>
            <w:bottom w:val="none" w:sz="0" w:space="0" w:color="auto"/>
            <w:right w:val="none" w:sz="0" w:space="0" w:color="auto"/>
          </w:divBdr>
          <w:divsChild>
            <w:div w:id="1726948633">
              <w:marLeft w:val="0"/>
              <w:marRight w:val="0"/>
              <w:marTop w:val="0"/>
              <w:marBottom w:val="0"/>
              <w:divBdr>
                <w:top w:val="none" w:sz="0" w:space="0" w:color="auto"/>
                <w:left w:val="none" w:sz="0" w:space="0" w:color="auto"/>
                <w:bottom w:val="none" w:sz="0" w:space="0" w:color="auto"/>
                <w:right w:val="none" w:sz="0" w:space="0" w:color="auto"/>
              </w:divBdr>
              <w:divsChild>
                <w:div w:id="216356789">
                  <w:marLeft w:val="0"/>
                  <w:marRight w:val="-3000"/>
                  <w:marTop w:val="0"/>
                  <w:marBottom w:val="0"/>
                  <w:divBdr>
                    <w:top w:val="none" w:sz="0" w:space="0" w:color="auto"/>
                    <w:left w:val="none" w:sz="0" w:space="0" w:color="auto"/>
                    <w:bottom w:val="none" w:sz="0" w:space="0" w:color="auto"/>
                    <w:right w:val="none" w:sz="0" w:space="0" w:color="auto"/>
                  </w:divBdr>
                  <w:divsChild>
                    <w:div w:id="751700092">
                      <w:marLeft w:val="0"/>
                      <w:marRight w:val="3000"/>
                      <w:marTop w:val="0"/>
                      <w:marBottom w:val="0"/>
                      <w:divBdr>
                        <w:top w:val="none" w:sz="0" w:space="0" w:color="auto"/>
                        <w:left w:val="none" w:sz="0" w:space="0" w:color="auto"/>
                        <w:bottom w:val="none" w:sz="0" w:space="0" w:color="auto"/>
                        <w:right w:val="none" w:sz="0" w:space="0" w:color="auto"/>
                      </w:divBdr>
                      <w:divsChild>
                        <w:div w:id="679547896">
                          <w:marLeft w:val="0"/>
                          <w:marRight w:val="0"/>
                          <w:marTop w:val="0"/>
                          <w:marBottom w:val="0"/>
                          <w:divBdr>
                            <w:top w:val="none" w:sz="0" w:space="0" w:color="auto"/>
                            <w:left w:val="none" w:sz="0" w:space="0" w:color="auto"/>
                            <w:bottom w:val="none" w:sz="0" w:space="0" w:color="auto"/>
                            <w:right w:val="none" w:sz="0" w:space="0" w:color="auto"/>
                          </w:divBdr>
                          <w:divsChild>
                            <w:div w:id="802843967">
                              <w:marLeft w:val="0"/>
                              <w:marRight w:val="0"/>
                              <w:marTop w:val="0"/>
                              <w:marBottom w:val="0"/>
                              <w:divBdr>
                                <w:top w:val="none" w:sz="0" w:space="0" w:color="auto"/>
                                <w:left w:val="none" w:sz="0" w:space="0" w:color="auto"/>
                                <w:bottom w:val="none" w:sz="0" w:space="0" w:color="auto"/>
                                <w:right w:val="none" w:sz="0" w:space="0" w:color="auto"/>
                              </w:divBdr>
                              <w:divsChild>
                                <w:div w:id="635449705">
                                  <w:marLeft w:val="0"/>
                                  <w:marRight w:val="0"/>
                                  <w:marTop w:val="0"/>
                                  <w:marBottom w:val="0"/>
                                  <w:divBdr>
                                    <w:top w:val="none" w:sz="0" w:space="0" w:color="auto"/>
                                    <w:left w:val="none" w:sz="0" w:space="0" w:color="auto"/>
                                    <w:bottom w:val="none" w:sz="0" w:space="0" w:color="auto"/>
                                    <w:right w:val="none" w:sz="0" w:space="0" w:color="auto"/>
                                  </w:divBdr>
                                  <w:divsChild>
                                    <w:div w:id="2032342062">
                                      <w:marLeft w:val="0"/>
                                      <w:marRight w:val="0"/>
                                      <w:marTop w:val="0"/>
                                      <w:marBottom w:val="0"/>
                                      <w:divBdr>
                                        <w:top w:val="none" w:sz="0" w:space="0" w:color="auto"/>
                                        <w:left w:val="none" w:sz="0" w:space="0" w:color="auto"/>
                                        <w:bottom w:val="none" w:sz="0" w:space="0" w:color="auto"/>
                                        <w:right w:val="none" w:sz="0" w:space="0" w:color="auto"/>
                                      </w:divBdr>
                                      <w:divsChild>
                                        <w:div w:id="552157789">
                                          <w:marLeft w:val="0"/>
                                          <w:marRight w:val="870"/>
                                          <w:marTop w:val="0"/>
                                          <w:marBottom w:val="0"/>
                                          <w:divBdr>
                                            <w:top w:val="none" w:sz="0" w:space="0" w:color="auto"/>
                                            <w:left w:val="none" w:sz="0" w:space="0" w:color="auto"/>
                                            <w:bottom w:val="none" w:sz="0" w:space="0" w:color="auto"/>
                                            <w:right w:val="none" w:sz="0" w:space="0" w:color="auto"/>
                                          </w:divBdr>
                                          <w:divsChild>
                                            <w:div w:id="7003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8677CB"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D9367B"/>
    <w:rsid w:val="001441C9"/>
    <w:rsid w:val="0053142B"/>
    <w:rsid w:val="00746030"/>
    <w:rsid w:val="008314FD"/>
    <w:rsid w:val="008677CB"/>
    <w:rsid w:val="00B14F00"/>
    <w:rsid w:val="00BB1677"/>
    <w:rsid w:val="00D9367B"/>
    <w:rsid w:val="00FF454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rsid w:val="008677CB"/>
  </w:style>
  <w:style w:type="character" w:customStyle="1" w:styleId="Italic">
    <w:name w:val="Italic"/>
    <w:basedOn w:val="DefaultParagraphFont"/>
    <w:rsid w:val="008677CB"/>
    <w:rPr>
      <w:i/>
      <w:iCs/>
    </w:rPr>
  </w:style>
  <w:style w:type="paragraph" w:customStyle="1" w:styleId="9886AC8D05134A7AB325014B21B5F74C">
    <w:name w:val="9886AC8D05134A7AB325014B21B5F74C"/>
    <w:rsid w:val="008677CB"/>
  </w:style>
  <w:style w:type="paragraph" w:customStyle="1" w:styleId="8F08C7648911492B8BFE8DE8EFA6CF98">
    <w:name w:val="8F08C7648911492B8BFE8DE8EFA6CF98"/>
    <w:rsid w:val="008677CB"/>
  </w:style>
  <w:style w:type="paragraph" w:customStyle="1" w:styleId="4068E449C5734C46AD85939B062D1A29">
    <w:name w:val="4068E449C5734C46AD85939B062D1A29"/>
    <w:rsid w:val="008677CB"/>
  </w:style>
  <w:style w:type="paragraph" w:customStyle="1" w:styleId="A38A01F3A370490282BAEBD7D0CCBECE">
    <w:name w:val="A38A01F3A370490282BAEBD7D0CCBECE"/>
    <w:rsid w:val="008677CB"/>
  </w:style>
  <w:style w:type="paragraph" w:customStyle="1" w:styleId="04984D553B8B4DE3B23DE5BB5F182F46">
    <w:name w:val="04984D553B8B4DE3B23DE5BB5F182F46"/>
    <w:rsid w:val="008677CB"/>
  </w:style>
  <w:style w:type="paragraph" w:customStyle="1" w:styleId="E766697DCEDD41CCAC3B0C66BA43A885">
    <w:name w:val="E766697DCEDD41CCAC3B0C66BA43A885"/>
    <w:rsid w:val="008677CB"/>
  </w:style>
  <w:style w:type="paragraph" w:customStyle="1" w:styleId="8F551AB1CFD84273BC0B5B8FD42E4F55">
    <w:name w:val="8F551AB1CFD84273BC0B5B8FD42E4F55"/>
    <w:rsid w:val="008677CB"/>
  </w:style>
  <w:style w:type="paragraph" w:customStyle="1" w:styleId="3B3F136EFBB94D62BF2746A5F0E371D3">
    <w:name w:val="3B3F136EFBB94D62BF2746A5F0E371D3"/>
    <w:rsid w:val="008677CB"/>
  </w:style>
  <w:style w:type="paragraph" w:customStyle="1" w:styleId="E67C5285D4C647D582BE6545B8F8F6FE">
    <w:name w:val="E67C5285D4C647D582BE6545B8F8F6FE"/>
    <w:rsid w:val="008677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8749C0D2-3630-4833-B7AE-FE3EF3FF5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14</TotalTime>
  <Pages>2</Pages>
  <Words>811</Words>
  <Characters>4166</Characters>
  <Application>Microsoft Office Word</Application>
  <DocSecurity>0</DocSecurity>
  <Lines>34</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4968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4</cp:revision>
  <cp:lastPrinted>2011-12-22T15:28:00Z</cp:lastPrinted>
  <dcterms:created xsi:type="dcterms:W3CDTF">2014-05-05T19:55:00Z</dcterms:created>
  <dcterms:modified xsi:type="dcterms:W3CDTF">2014-05-05T20:08:00Z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